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E1ED" w14:textId="77777777" w:rsidR="001C117C" w:rsidRDefault="001C117C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  <w:sectPr w:rsidR="001C117C">
          <w:headerReference w:type="default" r:id="rId11"/>
          <w:pgSz w:w="12240" w:h="15840"/>
          <w:pgMar w:top="720" w:right="720" w:bottom="720" w:left="720" w:header="397" w:footer="397" w:gutter="0"/>
          <w:cols w:space="720"/>
          <w:docGrid w:linePitch="360"/>
        </w:sectPr>
      </w:pPr>
    </w:p>
    <w:p w14:paraId="60EBE5A0" w14:textId="38464910" w:rsidR="00C95154" w:rsidRPr="00030C9E" w:rsidRDefault="00C95154" w:rsidP="00C95154">
      <w:pPr>
        <w:pStyle w:val="Textkrper"/>
        <w:jc w:val="center"/>
        <w:rPr>
          <w:rFonts w:asciiTheme="minorHAnsi" w:hAnsiTheme="minorHAnsi" w:cstheme="minorHAnsi"/>
          <w:b/>
          <w:bCs/>
          <w:sz w:val="28"/>
          <w:lang w:val="de-DE"/>
        </w:rPr>
      </w:pPr>
      <w:r w:rsidRPr="00030C9E">
        <w:rPr>
          <w:rFonts w:asciiTheme="minorHAnsi" w:hAnsiTheme="minorHAnsi" w:cstheme="minorHAnsi"/>
          <w:b/>
          <w:bCs/>
          <w:sz w:val="28"/>
          <w:lang w:val="de-DE"/>
        </w:rPr>
        <w:t xml:space="preserve">Betriebsbeschreibung </w:t>
      </w:r>
      <w:r w:rsidR="00E41C02" w:rsidRPr="00030C9E">
        <w:rPr>
          <w:rFonts w:asciiTheme="minorHAnsi" w:hAnsiTheme="minorHAnsi" w:cstheme="minorHAnsi"/>
          <w:b/>
          <w:bCs/>
          <w:sz w:val="28"/>
          <w:lang w:val="de-DE"/>
        </w:rPr>
        <w:t>für Subunternehmen</w:t>
      </w:r>
    </w:p>
    <w:p w14:paraId="7809596E" w14:textId="65A81237" w:rsidR="00C95154" w:rsidRPr="00030C9E" w:rsidRDefault="00C95154" w:rsidP="00EE618B">
      <w:pPr>
        <w:pStyle w:val="Textkrper"/>
        <w:jc w:val="center"/>
        <w:rPr>
          <w:rFonts w:asciiTheme="minorHAnsi" w:hAnsiTheme="minorHAnsi" w:cstheme="minorHAnsi"/>
          <w:b/>
          <w:bCs/>
          <w:szCs w:val="2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38"/>
        <w:gridCol w:w="3239"/>
      </w:tblGrid>
      <w:tr w:rsidR="00C95154" w:rsidRPr="00030C9E" w14:paraId="3D1365E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8D48A" w14:textId="6DCA8667" w:rsidR="005D7DD6" w:rsidRPr="00030C9E" w:rsidRDefault="000230F3" w:rsidP="005D7DD6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Name des Subu</w:t>
            </w:r>
            <w:r w:rsidR="00C95154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nternehmens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(SU)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90441020"/>
            <w:placeholder>
              <w:docPart w:val="DefaultPlaceholder_-1854013440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2BE641C" w14:textId="6A128193" w:rsidR="00C95154" w:rsidRPr="00030C9E" w:rsidRDefault="00A307CE" w:rsidP="00813780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25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bookmarkStart w:id="0" w:name="Text1"/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  <w:bookmarkEnd w:id="0" w:displacedByCustomXml="next"/>
          </w:sdtContent>
        </w:sdt>
      </w:tr>
      <w:tr w:rsidR="005D7DD6" w:rsidRPr="00030C9E" w14:paraId="7990F87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B189" w14:textId="77777777" w:rsidR="005D7DD6" w:rsidRPr="00030C9E" w:rsidRDefault="005D7DD6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Adresse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2017647754"/>
            <w:placeholder>
              <w:docPart w:val="8A71A3FE59AB452AA26D79579EA42328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5A0B2B82" w14:textId="78B2F513" w:rsidR="007B4675" w:rsidRPr="00030C9E" w:rsidRDefault="00A307CE" w:rsidP="005D7DD6">
                <w:pPr>
                  <w:pStyle w:val="Kopfzeile"/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rPr>
                    <w:rFonts w:asciiTheme="minorHAnsi" w:hAnsiTheme="minorHAnsi" w:cstheme="minorHAnsi"/>
                    <w:b/>
                    <w:bCs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49D6743D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9A38" w14:textId="58377992" w:rsidR="00C95154" w:rsidRPr="00030C9E" w:rsidRDefault="007B4675" w:rsidP="007B4675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Geschäftsführende Person</w:t>
            </w:r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</w:t>
            </w:r>
            <w:proofErr w:type="spellStart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Rechtsvertreter</w:t>
            </w:r>
            <w:r w:rsidR="00360BDB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:in</w:t>
            </w:r>
            <w:proofErr w:type="spellEnd"/>
            <w:r w:rsidR="0085290D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133361734"/>
            <w:placeholder>
              <w:docPart w:val="9F234FBE7E544A4680D779E3E6C3542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2D4BA3C4" w14:textId="377405B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727996" w:rsidRPr="00030C9E" w14:paraId="64A88F2B" w14:textId="77777777" w:rsidTr="00A307CE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6206D" w14:textId="49AD0F70" w:rsidR="00727996" w:rsidRPr="00030C9E" w:rsidDel="007B4675" w:rsidRDefault="00727996" w:rsidP="00CD5A79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Ansprechperson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517822588"/>
            <w:placeholder>
              <w:docPart w:val="07A34AB0799341C5A3FAC00FFFBF850F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E86CE64" w14:textId="783B3253" w:rsidR="0072799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52729D93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142D9" w14:textId="59102339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E-Mail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49124291"/>
            <w:placeholder>
              <w:docPart w:val="47060ECE136043B0825E8C96D2F9F189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88571FC" w14:textId="78785C0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AEF626C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3DFC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Telefon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1715186871"/>
            <w:placeholder>
              <w:docPart w:val="9BA633050BF3448D9E8018E9FBDBE483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72754DC" w14:textId="3BA81773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9923F0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FB5A7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Fax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396130927"/>
            <w:placeholder>
              <w:docPart w:val="3C8D31A001814150B42FAC17CE50A06D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68F7129F" w14:textId="394C3BE7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C95154" w:rsidRPr="00030C9E" w14:paraId="6585F2F4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873D1" w14:textId="77777777" w:rsidR="00C95154" w:rsidRPr="00030C9E" w:rsidRDefault="00C95154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Homepage</w:t>
            </w:r>
            <w:r w:rsidR="009C7E37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/ URL Adresse Internetshop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557894401"/>
            <w:placeholder>
              <w:docPart w:val="75AC78602AD04DD1811CF05DA107E711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73E9A5AE" w14:textId="5D0513C6" w:rsidR="00C95154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117BDF" w:rsidRPr="00030C9E" w14:paraId="1EF92ABE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66676" w14:textId="77777777" w:rsidR="00117BDF" w:rsidRPr="00030C9E" w:rsidRDefault="00117BDF" w:rsidP="00A307CE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Erreichbarkeit </w:t>
            </w:r>
            <w:r w:rsidRPr="00030C9E">
              <w:rPr>
                <w:rFonts w:asciiTheme="minorHAnsi" w:hAnsiTheme="minorHAnsi" w:cstheme="minorHAnsi"/>
                <w:b/>
                <w:bCs/>
                <w:sz w:val="16"/>
                <w:szCs w:val="16"/>
                <w:lang w:val="de-DE"/>
              </w:rPr>
              <w:t>(z.B.  Mo. – Fr. 8 - 17 Uhr)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EEE8" w14:textId="06F3E3C0" w:rsidR="00117BDF" w:rsidRPr="00030C9E" w:rsidRDefault="00117BDF" w:rsidP="00CD5A79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Telefonisch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="00A307CE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008198196"/>
                <w:placeholder>
                  <w:docPart w:val="BD472A4E63EE44D9800F7BC74D8C349F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F634" w14:textId="532E58A9" w:rsidR="00117BDF" w:rsidRPr="00030C9E" w:rsidRDefault="00117BDF" w:rsidP="00A307CE">
            <w:pPr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Vor Ort</w:t>
            </w:r>
            <w:r w:rsidR="006B3304"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: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566101385"/>
                <w:placeholder>
                  <w:docPart w:val="E237F3B15C2F44BDBD64665CB6B659B3"/>
                </w:placeholder>
              </w:sdtPr>
              <w:sdtEndPr/>
              <w:sdtContent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A307CE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5D7DD6" w:rsidRPr="00030C9E" w14:paraId="4EC3176B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98C9F" w14:textId="77777777" w:rsidR="005D7DD6" w:rsidRPr="00030C9E" w:rsidRDefault="005D7DD6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Erzeugnisse/ Produkte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08493391"/>
            <w:placeholder>
              <w:docPart w:val="968B2ACCC80942D0A707E91692DC18D6"/>
            </w:placeholder>
          </w:sdtPr>
          <w:sdtEndPr/>
          <w:sdtContent>
            <w:tc>
              <w:tcPr>
                <w:tcW w:w="6477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35C4822F" w14:textId="3E390590" w:rsidR="005D7DD6" w:rsidRPr="00030C9E" w:rsidRDefault="00A307CE" w:rsidP="00A307CE">
                <w:pPr>
                  <w:tabs>
                    <w:tab w:val="left" w:pos="-1080"/>
                    <w:tab w:val="left" w:pos="-720"/>
                    <w:tab w:val="left" w:pos="1"/>
                    <w:tab w:val="left" w:pos="540"/>
                    <w:tab w:val="left" w:pos="1440"/>
                    <w:tab w:val="left" w:pos="2520"/>
                    <w:tab w:val="left" w:pos="2880"/>
                    <w:tab w:val="left" w:pos="3240"/>
                    <w:tab w:val="left" w:pos="3600"/>
                    <w:tab w:val="left" w:pos="3960"/>
                    <w:tab w:val="left" w:pos="5760"/>
                    <w:tab w:val="left" w:pos="6480"/>
                    <w:tab w:val="left" w:pos="7200"/>
                    <w:tab w:val="left" w:pos="7920"/>
                    <w:tab w:val="left" w:pos="8640"/>
                    <w:tab w:val="left" w:pos="9360"/>
                    <w:tab w:val="left" w:pos="10080"/>
                    <w:tab w:val="left" w:pos="10800"/>
                    <w:tab w:val="left" w:pos="11520"/>
                    <w:tab w:val="left" w:pos="12240"/>
                    <w:tab w:val="left" w:pos="12960"/>
                    <w:tab w:val="left" w:pos="13680"/>
                    <w:tab w:val="left" w:pos="14400"/>
                    <w:tab w:val="left" w:pos="15120"/>
                    <w:tab w:val="left" w:pos="15840"/>
                    <w:tab w:val="left" w:pos="16560"/>
                    <w:tab w:val="left" w:pos="17280"/>
                    <w:tab w:val="left" w:pos="18000"/>
                    <w:tab w:val="left" w:pos="18720"/>
                  </w:tabs>
                  <w:snapToGrid w:val="0"/>
                  <w:rPr>
                    <w:rFonts w:asciiTheme="minorHAnsi" w:hAnsiTheme="minorHAnsi" w:cstheme="minorHAnsi"/>
                    <w:sz w:val="20"/>
                    <w:szCs w:val="20"/>
                    <w:lang w:val="de-DE" w:eastAsia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  <w:tr w:rsidR="000856F3" w:rsidRPr="00030C9E" w14:paraId="2A70EF8F" w14:textId="77777777" w:rsidTr="006B3304">
        <w:trPr>
          <w:cantSplit/>
          <w:trHeight w:val="39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AB853" w14:textId="205EBECD" w:rsidR="000856F3" w:rsidRPr="00030C9E" w:rsidRDefault="00846AE7" w:rsidP="005D7DD6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Auftraggebendes Unternehmen</w:t>
            </w:r>
            <w:r w:rsidR="00F929D6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(A</w:t>
            </w:r>
            <w:r w:rsidR="00604D30" w:rsidRPr="00030C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U)</w:t>
            </w:r>
          </w:p>
        </w:tc>
        <w:tc>
          <w:tcPr>
            <w:tcW w:w="6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773A" w14:textId="2E268BFE" w:rsidR="000856F3" w:rsidRPr="00030C9E" w:rsidRDefault="00846AE7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Name</w:t>
            </w:r>
            <w:r w:rsidR="000856F3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655844292"/>
                <w:placeholder>
                  <w:docPart w:val="C0F1208AE6AD4D569C3B9F310673A265"/>
                </w:placeholder>
              </w:sdtPr>
              <w:sdtEndPr/>
              <w:sdtContent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0856F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1618130" w14:textId="426A8EE9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Adresse: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228470080"/>
                <w:placeholder>
                  <w:docPart w:val="9712B627C8B04AE2A2478F0F673E0ADB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716E2AE8" w14:textId="65BE0758" w:rsidR="000856F3" w:rsidRPr="00030C9E" w:rsidRDefault="000856F3" w:rsidP="000856F3">
            <w:pPr>
              <w:pStyle w:val="Kopfzeile"/>
              <w:tabs>
                <w:tab w:val="left" w:pos="-1080"/>
                <w:tab w:val="left" w:pos="-720"/>
                <w:tab w:val="left" w:pos="1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20"/>
                <w:szCs w:val="20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Öko-Kontrollnummer: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957135517"/>
                <w:placeholder>
                  <w:docPart w:val="A439FD3B1CCD4A239714F03A3A57AEB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3E818B83" w14:textId="77777777" w:rsidR="00C95154" w:rsidRPr="00030C9E" w:rsidRDefault="00C95154" w:rsidP="00C95154">
      <w:pPr>
        <w:rPr>
          <w:rFonts w:asciiTheme="minorHAnsi" w:hAnsiTheme="minorHAnsi" w:cstheme="minorHAnsi"/>
          <w:b/>
          <w:sz w:val="20"/>
          <w:szCs w:val="20"/>
          <w:shd w:val="clear" w:color="auto" w:fill="C0C0C0"/>
          <w:lang w:val="de-D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227"/>
        <w:gridCol w:w="5228"/>
      </w:tblGrid>
      <w:tr w:rsidR="00EE618B" w:rsidRPr="00030C9E" w14:paraId="07A5C2F2" w14:textId="77777777" w:rsidTr="00C45D43"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09678D1" w14:textId="0E0306C3" w:rsidR="00EE618B" w:rsidRPr="00030C9E" w:rsidRDefault="00EE618B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Beschreibung der Tätigkeit</w:t>
            </w:r>
          </w:p>
        </w:tc>
      </w:tr>
      <w:tr w:rsidR="0085524C" w:rsidRPr="001E427A" w14:paraId="639FBC59" w14:textId="77777777" w:rsidTr="00EE618B">
        <w:trPr>
          <w:trHeight w:val="28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68F7" w14:textId="1E5C3020" w:rsidR="0085524C" w:rsidRPr="00030C9E" w:rsidRDefault="00846AE7" w:rsidP="00604D30">
            <w:pPr>
              <w:pStyle w:val="Kopfzeile"/>
              <w:tabs>
                <w:tab w:val="left" w:pos="-1080"/>
                <w:tab w:val="left" w:pos="-720"/>
                <w:tab w:val="left" w:pos="-284"/>
                <w:tab w:val="left" w:pos="540"/>
                <w:tab w:val="left" w:pos="144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hergestellt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Produkte oder ausgeführte Tätigkeit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</w:p>
        </w:tc>
      </w:tr>
      <w:tr w:rsidR="00EE618B" w:rsidRPr="00030C9E" w14:paraId="37A79274" w14:textId="77777777" w:rsidTr="00C45D43">
        <w:trPr>
          <w:trHeight w:val="506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FB1E" w14:textId="431B999F" w:rsidR="00EE618B" w:rsidRPr="00030C9E" w:rsidRDefault="008F5697" w:rsidP="00EE618B">
            <w:pPr>
              <w:tabs>
                <w:tab w:val="center" w:pos="5119"/>
              </w:tabs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659769140"/>
                <w:placeholder>
                  <w:docPart w:val="BBDC5065D48C48C892509837F75F6FE9"/>
                </w:placeholder>
              </w:sdtPr>
              <w:sdtEndPr/>
              <w:sdtContent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EE618B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EE618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ab/>
            </w:r>
          </w:p>
        </w:tc>
      </w:tr>
      <w:tr w:rsidR="000856F3" w:rsidRPr="00030C9E" w14:paraId="615BD448" w14:textId="77777777" w:rsidTr="00C45D43">
        <w:trPr>
          <w:trHeight w:val="283"/>
        </w:trPr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C429" w14:textId="522F0679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Zahl der Verarbeitungen/Jahr: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55130765"/>
                <w:placeholder>
                  <w:docPart w:val="A6DDB9935D3A4F0EB7181A6D48C0DB3F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EC09" w14:textId="40ED67CA" w:rsidR="000856F3" w:rsidRPr="00030C9E" w:rsidRDefault="000856F3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Verarbeitungsmengen/Jahr: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2034171182"/>
                <w:placeholder>
                  <w:docPart w:val="CC002D131F42426FA01162FC2E317FE5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EE618B" w:rsidRPr="001E427A" w14:paraId="50C31055" w14:textId="77777777" w:rsidTr="00EE618B">
        <w:trPr>
          <w:trHeight w:val="283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651E" w14:textId="2BD9AD99" w:rsidR="00EE618B" w:rsidRPr="00030C9E" w:rsidRDefault="00EE618B" w:rsidP="00EE618B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Bitte beschreiben Sie den Warenfluss in Stichworten</w:t>
            </w:r>
          </w:p>
        </w:tc>
      </w:tr>
      <w:tr w:rsidR="00EE618B" w:rsidRPr="00030C9E" w14:paraId="2D3F2F26" w14:textId="77777777" w:rsidTr="00C45D43">
        <w:trPr>
          <w:trHeight w:val="506"/>
        </w:trPr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564642420"/>
            <w:placeholder>
              <w:docPart w:val="F021ED1069A04D66AB745F614C902F9F"/>
            </w:placeholder>
          </w:sdtPr>
          <w:sdtEndPr/>
          <w:sdtContent>
            <w:tc>
              <w:tcPr>
                <w:tcW w:w="10455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5CB2460" w14:textId="3928D641" w:rsidR="00EE618B" w:rsidRPr="00030C9E" w:rsidRDefault="00EE618B" w:rsidP="00813780">
                <w:pPr>
                  <w:snapToGrid w:val="0"/>
                  <w:rPr>
                    <w:rFonts w:asciiTheme="minorHAnsi" w:hAnsiTheme="minorHAnsi" w:cstheme="minorHAnsi"/>
                    <w:b/>
                    <w:bCs/>
                    <w:sz w:val="16"/>
                    <w:szCs w:val="16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1849A0D9" w14:textId="77777777" w:rsidR="007F7E03" w:rsidRPr="00030C9E" w:rsidRDefault="007F7E03" w:rsidP="00C95154">
      <w:pPr>
        <w:ind w:firstLine="14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6934"/>
        <w:gridCol w:w="1276"/>
        <w:gridCol w:w="2296"/>
      </w:tblGrid>
      <w:tr w:rsidR="00567370" w:rsidRPr="00030C9E" w14:paraId="25CE7BE8" w14:textId="77777777" w:rsidTr="000856F3">
        <w:trPr>
          <w:trHeight w:val="357"/>
        </w:trPr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188C3A41" w14:textId="49A58AFF" w:rsidR="00567370" w:rsidRPr="00030C9E" w:rsidRDefault="00567370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Allgemeine Dokumente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6A38689" w14:textId="62AD66AD" w:rsidR="000856F3" w:rsidRPr="00030C9E" w:rsidRDefault="000856F3" w:rsidP="000856F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Eingereicht am: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A6D1514" w14:textId="0C0060BD" w:rsidR="000856F3" w:rsidRPr="00030C9E" w:rsidRDefault="009E06D9" w:rsidP="000856F3">
            <w:p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  <w:t>Bemerkungen</w:t>
            </w:r>
          </w:p>
        </w:tc>
      </w:tr>
      <w:tr w:rsidR="00567370" w:rsidRPr="00030C9E" w14:paraId="3C0BFCD4" w14:textId="77777777" w:rsidTr="000856F3"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6385" w14:textId="573790A5" w:rsidR="00567370" w:rsidRPr="00030C9E" w:rsidRDefault="00567370" w:rsidP="00A307CE">
            <w:pPr>
              <w:ind w:left="11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Grundriss</w:t>
            </w:r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30C9E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(mit Kennzeichnung der Lager- und Produktionsbereiche für biologische Lebensmittel)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-252815139"/>
            <w:placeholder>
              <w:docPart w:val="6065A733ACB74C4A857CAC65E48E887A"/>
            </w:placeholder>
          </w:sdtPr>
          <w:sdtEndPr/>
          <w:sdtContent>
            <w:tc>
              <w:tcPr>
                <w:tcW w:w="127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0FBEA2B0" w14:textId="3AEB1519" w:rsidR="00567370" w:rsidRPr="00030C9E" w:rsidRDefault="00A307CE" w:rsidP="0065665C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  <w:lang w:val="de-DE"/>
            </w:rPr>
            <w:id w:val="1982889216"/>
            <w:placeholder>
              <w:docPart w:val="A9211557D61C4B32BCEA037F78FD5AB5"/>
            </w:placeholder>
          </w:sdtPr>
          <w:sdtEndPr/>
          <w:sdtContent>
            <w:tc>
              <w:tcPr>
                <w:tcW w:w="229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14:paraId="1F73E459" w14:textId="681AEADD" w:rsidR="00567370" w:rsidRPr="00030C9E" w:rsidRDefault="00A307CE" w:rsidP="00A307CE">
                <w:pPr>
                  <w:snapToGrid w:val="0"/>
                  <w:rPr>
                    <w:rFonts w:asciiTheme="minorHAnsi" w:hAnsiTheme="minorHAnsi" w:cstheme="minorHAnsi"/>
                    <w:b/>
                    <w:sz w:val="20"/>
                    <w:szCs w:val="20"/>
                    <w:lang w:val="de-DE"/>
                  </w:rPr>
                </w:pP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p>
            </w:tc>
          </w:sdtContent>
        </w:sdt>
      </w:tr>
    </w:tbl>
    <w:p w14:paraId="35570B28" w14:textId="742A277F" w:rsidR="00C95154" w:rsidRPr="00030C9E" w:rsidRDefault="00C95154" w:rsidP="00C95154">
      <w:pPr>
        <w:ind w:left="360"/>
        <w:rPr>
          <w:rFonts w:asciiTheme="minorHAnsi" w:hAnsiTheme="minorHAnsi" w:cstheme="minorHAnsi"/>
          <w:b/>
          <w:sz w:val="20"/>
          <w:szCs w:val="20"/>
          <w:lang w:val="de-DE"/>
        </w:rPr>
      </w:pPr>
    </w:p>
    <w:tbl>
      <w:tblPr>
        <w:tblW w:w="0" w:type="auto"/>
        <w:tblInd w:w="262" w:type="dxa"/>
        <w:tblLayout w:type="fixed"/>
        <w:tblLook w:val="0000" w:firstRow="0" w:lastRow="0" w:firstColumn="0" w:lastColumn="0" w:noHBand="0" w:noVBand="0"/>
      </w:tblPr>
      <w:tblGrid>
        <w:gridCol w:w="10506"/>
      </w:tblGrid>
      <w:tr w:rsidR="000856F3" w:rsidRPr="00030C9E" w14:paraId="1E93BE14" w14:textId="77777777" w:rsidTr="00C45D43">
        <w:trPr>
          <w:trHeight w:val="357"/>
        </w:trPr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52EE6489" w14:textId="150C9659" w:rsidR="000856F3" w:rsidRPr="00030C9E" w:rsidRDefault="000856F3" w:rsidP="000856F3">
            <w:pPr>
              <w:pStyle w:val="Listenabsatz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6"/>
                <w:szCs w:val="16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Dokumentation und Organisation</w:t>
            </w:r>
          </w:p>
        </w:tc>
      </w:tr>
      <w:tr w:rsidR="000856F3" w:rsidRPr="00030C9E" w14:paraId="137C67C2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9258" w14:textId="12945452" w:rsidR="000856F3" w:rsidRPr="00030C9E" w:rsidRDefault="000856F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Wareneingang</w:t>
            </w:r>
          </w:p>
          <w:p w14:paraId="5F737BF1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481AEFF" w14:textId="7AF76BE5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06785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56F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scher Erzeugung werden nur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gel</w:t>
            </w:r>
            <w:r w:rsidR="00846AE7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iefert. Lieferungen werden von diesem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dokumentiert</w:t>
            </w:r>
          </w:p>
          <w:p w14:paraId="4347025E" w14:textId="09BFD7A6" w:rsidR="000856F3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3232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0856F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Alle Wareneingänge von Rohstoffen aus ökologischer Erzeug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ung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im Rahmen der Subunternehmertätigkeit werden in einem Wareneingangsbuc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h</w:t>
            </w:r>
            <w:r w:rsidR="000856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 mit Produktbezeichnung, Menge und Lieferant</w:t>
            </w:r>
          </w:p>
          <w:p w14:paraId="7435E0B8" w14:textId="32F98EC5" w:rsidR="00D9399E" w:rsidRPr="00030C9E" w:rsidRDefault="008F5697" w:rsidP="000856F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22783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Wareneingangsprüfung wird durch Handzeichen auf den Lieferschein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en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dokumentiert.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ese werden für die Kontrolle aufbewahrt</w:t>
            </w:r>
          </w:p>
          <w:p w14:paraId="49350E8F" w14:textId="124B9E70" w:rsidR="000856F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97919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399E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D9399E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D939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Sonstiges: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44863540"/>
                <w:placeholder>
                  <w:docPart w:val="6DF70B66EAA540AC82A7F2107A4CB310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01E5F485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8DE7D" w14:textId="1BA5DB35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Lagerbuchhaltung</w:t>
            </w:r>
          </w:p>
          <w:p w14:paraId="44D74C3B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406C30FC" w14:textId="323FEE8C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418781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Rohstoffe aus ökologischer Erzeugung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nur für eine aktuelle Produktion gelagert</w:t>
            </w:r>
          </w:p>
          <w:p w14:paraId="11A009A5" w14:textId="5FDB55C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31591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La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gerbestände sind in aktuell fortgeschriebenen Bestandslisten geführt</w:t>
            </w:r>
          </w:p>
          <w:p w14:paraId="439EA71A" w14:textId="40D81F7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58766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Bestandsverwaltung erfolgt im Rahmen eines fortlaufend aktualisierten Warenwirtschaftssystems</w:t>
            </w:r>
          </w:p>
          <w:p w14:paraId="74ECBA6D" w14:textId="1FC0C1D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155480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Bestandsverwaltung erfolgt im Rahmen eines fortlaufend aktualisierten Warenwirtschaftssystems,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das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dem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aktuell vor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liegt</w:t>
            </w:r>
          </w:p>
          <w:p w14:paraId="26E9CDE0" w14:textId="387D7812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540967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1628584262"/>
                <w:placeholder>
                  <w:docPart w:val="05462628A9A8481887DBC26309383747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03BD1A2" w14:textId="1F51F9D3" w:rsidR="00C45D43" w:rsidRPr="00030C9E" w:rsidRDefault="00C45D43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</w:tc>
      </w:tr>
      <w:tr w:rsidR="00C45D43" w:rsidRPr="00030C9E" w14:paraId="40EC7D3D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383D6" w14:textId="7CF1DD62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lastRenderedPageBreak/>
              <w:t>Verarbeitung</w:t>
            </w:r>
          </w:p>
          <w:p w14:paraId="65C6EE03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7975674E" w14:textId="1AFC8E36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75989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Es werden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für das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ausschließlich Produkte aus ökologischem Anbau verarbeitet</w:t>
            </w:r>
          </w:p>
          <w:p w14:paraId="28090EE1" w14:textId="1A5D224E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93165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n Produkten aus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ökologischer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zeugung erfolg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in gesch</w:t>
            </w:r>
            <w:r w:rsidR="0064015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l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ossenen Chargen</w:t>
            </w:r>
          </w:p>
          <w:p w14:paraId="6FCFE671" w14:textId="444B1034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1915458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Verarbeitung von P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odukten aus ökologischer Erzeugung erfolgt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1991713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zeitlich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und/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oder </w:t>
            </w:r>
            <w:sdt>
              <w:sdtPr>
                <w:rPr>
                  <w:rFonts w:asciiTheme="minorHAnsi" w:hAnsiTheme="minorHAnsi" w:cstheme="minorHAnsi"/>
                  <w:sz w:val="18"/>
                  <w:szCs w:val="18"/>
                  <w:lang w:val="de-DE"/>
                </w:rPr>
                <w:id w:val="-81464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BDB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räumlich getrennt</w:t>
            </w:r>
          </w:p>
          <w:p w14:paraId="2965C969" w14:textId="53CAD18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de-DE"/>
                </w:rPr>
                <w:id w:val="-202539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22"/>
                    <w:szCs w:val="22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 xml:space="preserve">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Sonstiges: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40498742"/>
                <w:placeholder>
                  <w:docPart w:val="BE2AA661192E47668024C8D99DBD6191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2A71F917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F977" w14:textId="11A8E600" w:rsidR="00C45D43" w:rsidRPr="00030C9E" w:rsidRDefault="00C45D43" w:rsidP="00C45D4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Rezepturen</w:t>
            </w:r>
          </w:p>
          <w:p w14:paraId="178C5050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09F32A71" w14:textId="4C0A62B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8901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Rezepturen werde</w:t>
            </w:r>
            <w:r w:rsid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U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zur Verfügung gestellt/sind diesem bekannt und geprüft</w:t>
            </w:r>
          </w:p>
          <w:p w14:paraId="50AFED38" w14:textId="59417525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474761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Reze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pturen we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entwickelt und </w:t>
            </w:r>
            <w:r w:rsidR="00360BDB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durch die CUC 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auf Konformität mit de</w:t>
            </w:r>
            <w:r w:rsidR="00E255E4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 VO 2018/848 </w:t>
            </w:r>
            <w:r w:rsidR="008D01E6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+++</w:t>
            </w:r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geprüft</w:t>
            </w:r>
          </w:p>
          <w:p w14:paraId="082C51B7" w14:textId="556C8B1B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59944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Rezepturen</w:t>
            </w:r>
          </w:p>
          <w:p w14:paraId="3822CF28" w14:textId="1D2FA510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72096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787626871"/>
                <w:placeholder>
                  <w:docPart w:val="25B1D89A339D42859332EE4B6D78A696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C45D43" w:rsidRPr="00030C9E" w14:paraId="41811201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96C3" w14:textId="11D67279" w:rsidR="00C45D43" w:rsidRPr="00030C9E" w:rsidRDefault="00030C9E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Zutaten, Zusatz</w:t>
            </w:r>
            <w:r w:rsidR="002447E3"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stoffe</w:t>
            </w:r>
          </w:p>
          <w:p w14:paraId="0C4A18DF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39329D1E" w14:textId="3E26F711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91595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Alle Zutaten und Zusatzstoffe </w:t>
            </w:r>
            <w:r w:rsidR="00030C9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werden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vom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zur Verfügung gestellt</w:t>
            </w:r>
          </w:p>
          <w:p w14:paraId="65C25F6A" w14:textId="4E6E956A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560685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as </w:t>
            </w:r>
            <w:r w:rsidR="00F929D6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SU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stellt Zu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t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aten und Zusatzstoffe für die Verarbeitung bereit. Einkauf und Verarbeitung sind dokumentiert</w:t>
            </w:r>
          </w:p>
          <w:p w14:paraId="6CD34557" w14:textId="6AB65497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73978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Keine 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Zutaten/Zusatzstoffe</w:t>
            </w:r>
          </w:p>
          <w:p w14:paraId="56637B61" w14:textId="001800A9" w:rsidR="00C45D43" w:rsidRPr="00030C9E" w:rsidRDefault="008F5697" w:rsidP="00C45D4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210787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D4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C45D4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358189082"/>
                <w:placeholder>
                  <w:docPart w:val="CF2627578D1E44E3A9E7B3538DB5D41B"/>
                </w:placeholder>
              </w:sdtPr>
              <w:sdtEndPr/>
              <w:sdtContent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C45D4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  <w:tr w:rsidR="002447E3" w:rsidRPr="00030C9E" w14:paraId="3DB4FF0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193B" w14:textId="5B35FCC8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Verarbeitungsaufzeichnungen</w:t>
            </w:r>
          </w:p>
          <w:p w14:paraId="2700D32C" w14:textId="77777777" w:rsidR="002447E3" w:rsidRPr="00030C9E" w:rsidRDefault="002447E3" w:rsidP="002447E3">
            <w:pPr>
              <w:snapToGrid w:val="0"/>
              <w:rPr>
                <w:rFonts w:asciiTheme="minorHAnsi" w:hAnsiTheme="minorHAnsi" w:cstheme="minorHAnsi"/>
                <w:shd w:val="clear" w:color="auto" w:fill="A6A6A6" w:themeFill="background1" w:themeFillShade="A6"/>
                <w:lang w:val="de-DE"/>
              </w:rPr>
            </w:pPr>
            <w:r w:rsidRPr="00030C9E"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  <w:t xml:space="preserve">Folgende Verarbeitungsaufzeichnungen werden geführt: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526453487"/>
                <w:placeholder>
                  <w:docPart w:val="91A759C5CB08446BA87EC754CD7C405A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3418FD2A" w14:textId="0D76F0CE" w:rsidR="00AA747E" w:rsidRPr="00030C9E" w:rsidRDefault="00AA747E" w:rsidP="002447E3">
            <w:pPr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de-DE"/>
              </w:rPr>
            </w:pPr>
          </w:p>
        </w:tc>
      </w:tr>
      <w:tr w:rsidR="002447E3" w:rsidRPr="00030C9E" w14:paraId="72FC9129" w14:textId="77777777" w:rsidTr="00C45D43">
        <w:tc>
          <w:tcPr>
            <w:tcW w:w="10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ED5A" w14:textId="640049ED" w:rsidR="002447E3" w:rsidRPr="00030C9E" w:rsidRDefault="002447E3" w:rsidP="002447E3">
            <w:pPr>
              <w:pStyle w:val="Listenabsatz"/>
              <w:numPr>
                <w:ilvl w:val="1"/>
                <w:numId w:val="7"/>
              </w:num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Warenausgang</w:t>
            </w:r>
          </w:p>
          <w:p w14:paraId="7A20E675" w14:textId="77777777" w:rsidR="002447E3" w:rsidRPr="00030C9E" w:rsidRDefault="002447E3" w:rsidP="002447E3">
            <w:pPr>
              <w:pStyle w:val="Listenabsatz"/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</w:p>
          <w:p w14:paraId="13F893D1" w14:textId="76BB433B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188111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Die im Rahmen der Subunte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n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ehmertät</w:t>
            </w:r>
            <w:r w:rsidR="000230F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igkeit hergestellten Produkte we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rden ausschließlich an 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d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as A</w:t>
            </w:r>
            <w:r w:rsidR="00604D30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abgegeben und von diesem dokumentiert</w:t>
            </w:r>
          </w:p>
          <w:p w14:paraId="424B78C4" w14:textId="7A753F15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7637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Alle im Rahmen der Subunternehmertätigkeit hergestellten Produkte w</w:t>
            </w:r>
            <w:r w:rsidR="00AA747E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e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rden in einem Warenausgangsbuch dokumentiert, mit Produktbezeichnung, Menge und Empfänger</w:t>
            </w:r>
          </w:p>
          <w:p w14:paraId="6464C7C0" w14:textId="5ED7023F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63577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Die korrekte Kennzeichnung gemäß VO </w:t>
            </w:r>
            <w:r w:rsidR="0042434C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2018/848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wird vom </w:t>
            </w:r>
            <w:r w:rsidR="00057A48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AU</w:t>
            </w:r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vorgegeben</w:t>
            </w:r>
          </w:p>
          <w:p w14:paraId="53CCCDB6" w14:textId="1F9FF5D8" w:rsidR="002447E3" w:rsidRPr="00030C9E" w:rsidRDefault="008F5697" w:rsidP="002447E3">
            <w:pPr>
              <w:snapToGrid w:val="0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sdt>
              <w:sdtPr>
                <w:rPr>
                  <w:rFonts w:asciiTheme="minorHAnsi" w:eastAsia="MS Gothic" w:hAnsiTheme="minorHAnsi" w:cstheme="minorHAnsi"/>
                  <w:sz w:val="18"/>
                  <w:szCs w:val="18"/>
                  <w:lang w:val="de-DE"/>
                </w:rPr>
                <w:id w:val="-106232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47E3" w:rsidRPr="00030C9E">
                  <w:rPr>
                    <w:rFonts w:ascii="Segoe UI Symbol" w:eastAsia="MS Gothic" w:hAnsi="Segoe UI Symbol" w:cs="Segoe UI Symbol"/>
                    <w:sz w:val="18"/>
                    <w:szCs w:val="18"/>
                    <w:lang w:val="de-DE"/>
                  </w:rPr>
                  <w:t>☐</w:t>
                </w:r>
              </w:sdtContent>
            </w:sdt>
            <w:r w:rsidR="002447E3" w:rsidRPr="00030C9E"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 xml:space="preserve"> Sonstiges: </w:t>
            </w:r>
            <w:sdt>
              <w:sdtPr>
                <w:rPr>
                  <w:rFonts w:asciiTheme="minorHAnsi" w:hAnsiTheme="minorHAnsi" w:cstheme="minorHAnsi"/>
                  <w:shd w:val="clear" w:color="auto" w:fill="A6A6A6" w:themeFill="background1" w:themeFillShade="A6"/>
                  <w:lang w:val="de-DE"/>
                </w:rPr>
                <w:id w:val="-1401285181"/>
                <w:placeholder>
                  <w:docPart w:val="F991762EAB0243E8A11CB4340AF62E76"/>
                </w:placeholder>
              </w:sdtPr>
              <w:sdtEndPr/>
              <w:sdtContent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447E3" w:rsidRPr="00030C9E">
                  <w:rPr>
                    <w:rFonts w:asciiTheme="minorHAnsi" w:hAnsiTheme="minorHAnsi" w:cstheme="minorHAnsi"/>
                    <w:sz w:val="18"/>
                    <w:szCs w:val="18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</w:tc>
      </w:tr>
    </w:tbl>
    <w:p w14:paraId="103A20D6" w14:textId="77777777" w:rsidR="000856F3" w:rsidRPr="00030C9E" w:rsidRDefault="000856F3" w:rsidP="000856F3">
      <w:pPr>
        <w:ind w:firstLine="708"/>
        <w:rPr>
          <w:rFonts w:asciiTheme="minorHAnsi" w:hAnsiTheme="minorHAnsi" w:cstheme="minorHAnsi"/>
          <w:sz w:val="20"/>
          <w:szCs w:val="20"/>
          <w:lang w:val="de-DE"/>
        </w:rPr>
      </w:pPr>
    </w:p>
    <w:p w14:paraId="72BBD7FF" w14:textId="65DC8E54" w:rsidR="00C95154" w:rsidRPr="00030C9E" w:rsidRDefault="002447E3" w:rsidP="002447E3">
      <w:pPr>
        <w:tabs>
          <w:tab w:val="left" w:pos="284"/>
        </w:tabs>
        <w:spacing w:before="60" w:after="60"/>
        <w:rPr>
          <w:rFonts w:asciiTheme="minorHAnsi" w:hAnsiTheme="minorHAnsi" w:cstheme="minorHAnsi"/>
          <w:szCs w:val="20"/>
          <w:lang w:val="de-DE"/>
        </w:rPr>
      </w:pPr>
      <w:r w:rsidRPr="00030C9E">
        <w:rPr>
          <w:rFonts w:asciiTheme="minorHAnsi" w:hAnsiTheme="minorHAnsi" w:cstheme="minorHAnsi"/>
          <w:b/>
          <w:szCs w:val="20"/>
          <w:lang w:val="de-DE"/>
        </w:rPr>
        <w:t>Erklärung des Subunternehmens</w:t>
      </w:r>
      <w:r w:rsidR="00C95154" w:rsidRPr="00030C9E">
        <w:rPr>
          <w:rFonts w:asciiTheme="minorHAnsi" w:hAnsiTheme="minorHAnsi" w:cstheme="minorHAnsi"/>
          <w:b/>
          <w:szCs w:val="20"/>
          <w:lang w:val="de-DE"/>
        </w:rPr>
        <w:t>:</w:t>
      </w:r>
    </w:p>
    <w:p w14:paraId="498792CA" w14:textId="40A814EA" w:rsidR="00C95154" w:rsidRPr="00030C9E" w:rsidRDefault="002447E3" w:rsidP="002447E3">
      <w:p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Rahmen des Kontrollverfahrens ist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das Auftrag gebende Unternehmen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verpf</w:t>
      </w:r>
      <w:r w:rsidR="00360BDB" w:rsidRPr="00030C9E">
        <w:rPr>
          <w:rFonts w:asciiTheme="minorHAnsi" w:hAnsiTheme="minorHAnsi" w:cstheme="minorHAnsi"/>
          <w:sz w:val="20"/>
          <w:szCs w:val="20"/>
          <w:lang w:val="de-DE"/>
        </w:rPr>
        <w:t>lichtet sicherzustellen, dass die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von ihm beauftragen Kontrollstelle auch die Kontrollbefugnis beim Subunternehmen eingeräumt wird. Das Subunternehmen erklärt sich damit einverstanden, dass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es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das Auftrag gebende Unternehmen 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im Einklang mit den einschlägigen Bestimmungen des Kontrollverfahrens gem. Artikel. 2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i.V. mit Artikel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34 (3)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der VO </w:t>
      </w:r>
      <w:r w:rsidR="00A632F6">
        <w:rPr>
          <w:rFonts w:asciiTheme="minorHAnsi" w:hAnsiTheme="minorHAnsi" w:cstheme="minorHAnsi"/>
          <w:sz w:val="20"/>
          <w:szCs w:val="20"/>
          <w:lang w:val="de-DE"/>
        </w:rPr>
        <w:t>2018/848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unterliegt. Insbesondere erklärt sich das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Subu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nternehmen damit einverstanden:</w:t>
      </w:r>
    </w:p>
    <w:p w14:paraId="4F945695" w14:textId="652BA87E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Kontrollen durch die Kontrollstelle </w:t>
      </w:r>
      <w:proofErr w:type="gramStart"/>
      <w:r w:rsidR="003F42FD" w:rsidRPr="00030C9E">
        <w:rPr>
          <w:rFonts w:asciiTheme="minorHAnsi" w:hAnsiTheme="minorHAnsi" w:cstheme="minorHAnsi"/>
          <w:sz w:val="20"/>
          <w:szCs w:val="20"/>
          <w:lang w:val="de-DE"/>
        </w:rPr>
        <w:t>des Auftrag</w:t>
      </w:r>
      <w:proofErr w:type="gramEnd"/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gebenden Unternehmens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zu dulden,</w:t>
      </w:r>
    </w:p>
    <w:p w14:paraId="44AAEC7D" w14:textId="0B373DD6" w:rsidR="002447E3" w:rsidRPr="00030C9E" w:rsidRDefault="00057A48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Kontrollstelle/-</w:t>
      </w:r>
      <w:r w:rsidR="002447E3" w:rsidRPr="00030C9E">
        <w:rPr>
          <w:rFonts w:asciiTheme="minorHAnsi" w:hAnsiTheme="minorHAnsi" w:cstheme="minorHAnsi"/>
          <w:sz w:val="20"/>
          <w:szCs w:val="20"/>
          <w:lang w:val="de-DE"/>
        </w:rPr>
        <w:t>behörde Zugang für die im Rahmen der Tätigkeit für den Auftraggeber relevanten Unternehmensbereiche zu gewähren,</w:t>
      </w:r>
    </w:p>
    <w:p w14:paraId="0BB23F7E" w14:textId="5466E767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>Der Kontrollstelle/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-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>behörde alle relevanten Auskünfte und Informationen zu erteilen</w:t>
      </w:r>
    </w:p>
    <w:p w14:paraId="7F09BFBA" w14:textId="22347EA1" w:rsidR="002447E3" w:rsidRPr="00030C9E" w:rsidRDefault="002447E3" w:rsidP="002447E3">
      <w:pPr>
        <w:pStyle w:val="Listenabsatz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de-DE"/>
        </w:rPr>
      </w:pP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Die oben genannten Maßnahmen </w:t>
      </w:r>
      <w:r w:rsidR="00057A48" w:rsidRPr="00030C9E">
        <w:rPr>
          <w:rFonts w:asciiTheme="minorHAnsi" w:hAnsiTheme="minorHAnsi" w:cstheme="minorHAnsi"/>
          <w:sz w:val="20"/>
          <w:szCs w:val="20"/>
          <w:lang w:val="de-DE"/>
        </w:rPr>
        <w:t>in</w:t>
      </w:r>
      <w:r w:rsidRPr="00030C9E">
        <w:rPr>
          <w:rFonts w:asciiTheme="minorHAnsi" w:hAnsiTheme="minorHAnsi" w:cstheme="minorHAnsi"/>
          <w:sz w:val="20"/>
          <w:szCs w:val="20"/>
          <w:lang w:val="de-DE"/>
        </w:rPr>
        <w:t xml:space="preserve"> Bezug auf die Tätigkeit für den Auftraggeber einzuhalten</w:t>
      </w:r>
    </w:p>
    <w:p w14:paraId="04C7F5E9" w14:textId="063194A2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p w14:paraId="371FCC0A" w14:textId="77777777" w:rsidR="002447E3" w:rsidRPr="00030C9E" w:rsidRDefault="002447E3" w:rsidP="00833AD8">
      <w:pPr>
        <w:ind w:left="360"/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W w:w="0" w:type="auto"/>
        <w:tblInd w:w="248" w:type="dxa"/>
        <w:tblLayout w:type="fixed"/>
        <w:tblLook w:val="0000" w:firstRow="0" w:lastRow="0" w:firstColumn="0" w:lastColumn="0" w:noHBand="0" w:noVBand="0"/>
      </w:tblPr>
      <w:tblGrid>
        <w:gridCol w:w="4817"/>
        <w:gridCol w:w="5675"/>
      </w:tblGrid>
      <w:tr w:rsidR="00C95154" w:rsidRPr="00030C9E" w14:paraId="5779B1A3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71173AFA" w14:textId="45023479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Ort, Datum:</w:t>
            </w:r>
            <w:r w:rsidR="002E49D5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617816025"/>
                <w:placeholder>
                  <w:docPart w:val="0D29E87547814B5DA1A28D044B5BD585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="002E49D5"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211001117"/>
                <w:placeholder>
                  <w:docPart w:val="F312203BA3304B419A0A084DB6BABE3D"/>
                </w:placeholder>
              </w:sdtPr>
              <w:sdtEndPr/>
              <w:sdtContent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="002E49D5"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233E82BB" w14:textId="77777777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63B2F67" w14:textId="3B752518" w:rsidR="00C95154" w:rsidRPr="00030C9E" w:rsidRDefault="00C95154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des </w:t>
            </w:r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Subunternehmen</w:t>
            </w:r>
            <w:r w:rsidR="00AA747E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32495484" w14:textId="77777777" w:rsidR="00162113" w:rsidRPr="00030C9E" w:rsidRDefault="00162113" w:rsidP="00A307CE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302A07CB" w14:textId="07967669" w:rsidR="00162113" w:rsidRPr="00030C9E" w:rsidRDefault="00162113" w:rsidP="00A307CE">
            <w:pPr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162113" w:rsidRPr="001E427A" w14:paraId="735C9A9C" w14:textId="77777777" w:rsidTr="00A307CE"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14:paraId="31ACAC2B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Ort, Datum: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1456867353"/>
                <w:placeholder>
                  <w:docPart w:val="254D70A4CE964A1593899450F61179B7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  <w:r w:rsidRPr="00030C9E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de-DE"/>
                </w:rPr>
                <w:id w:val="-737485509"/>
                <w:placeholder>
                  <w:docPart w:val="CDD3F4BB816D4D73AEA1D84BC5390496"/>
                </w:placeholder>
              </w:sdtPr>
              <w:sdtEndPr/>
              <w:sdtContent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instrText xml:space="preserve"> FORMTEXT </w:instrTex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separate"/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noProof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t> </w:t>
                </w:r>
                <w:r w:rsidRPr="00030C9E">
                  <w:rPr>
                    <w:rFonts w:asciiTheme="minorHAnsi" w:hAnsiTheme="minorHAnsi" w:cstheme="minorHAnsi"/>
                    <w:sz w:val="20"/>
                    <w:szCs w:val="20"/>
                    <w:shd w:val="clear" w:color="auto" w:fill="A6A6A6" w:themeFill="background1" w:themeFillShade="A6"/>
                    <w:lang w:val="de-DE"/>
                  </w:rPr>
                  <w:fldChar w:fldCharType="end"/>
                </w:r>
              </w:sdtContent>
            </w:sdt>
          </w:p>
          <w:p w14:paraId="49B9424C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59FEFA8" w14:textId="1EBD7484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Unterschrift </w:t>
            </w:r>
            <w:proofErr w:type="gramStart"/>
            <w:r w:rsidR="003F42FD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des Auftrag</w:t>
            </w:r>
            <w:proofErr w:type="gramEnd"/>
            <w:r w:rsidR="00057A48"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 xml:space="preserve"> gebenden Unternehmens</w:t>
            </w:r>
            <w:r w:rsidRPr="00030C9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  <w:t>:</w:t>
            </w:r>
          </w:p>
          <w:p w14:paraId="79950C73" w14:textId="77777777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  <w:p w14:paraId="63313F77" w14:textId="33B9CA5C" w:rsidR="00162113" w:rsidRPr="00030C9E" w:rsidRDefault="00162113" w:rsidP="00162113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lang w:val="de-DE"/>
              </w:rPr>
            </w:pPr>
          </w:p>
        </w:tc>
      </w:tr>
    </w:tbl>
    <w:p w14:paraId="639A38E2" w14:textId="77777777" w:rsidR="00AB13FE" w:rsidRPr="00030C9E" w:rsidRDefault="00AB13FE" w:rsidP="002447E3">
      <w:pPr>
        <w:rPr>
          <w:rFonts w:asciiTheme="minorHAnsi" w:hAnsiTheme="minorHAnsi" w:cstheme="minorHAnsi"/>
          <w:lang w:val="de-DE"/>
        </w:rPr>
      </w:pPr>
    </w:p>
    <w:sectPr w:rsidR="00AB13FE" w:rsidRPr="00030C9E" w:rsidSect="001C117C">
      <w:type w:val="continuous"/>
      <w:pgSz w:w="12240" w:h="15840"/>
      <w:pgMar w:top="720" w:right="720" w:bottom="720" w:left="720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DABF" w14:textId="77777777" w:rsidR="00195C82" w:rsidRDefault="00195C82">
      <w:r>
        <w:separator/>
      </w:r>
    </w:p>
  </w:endnote>
  <w:endnote w:type="continuationSeparator" w:id="0">
    <w:p w14:paraId="23242E90" w14:textId="77777777" w:rsidR="00195C82" w:rsidRDefault="0019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73F0" w14:textId="77777777" w:rsidR="00195C82" w:rsidRDefault="00195C82">
      <w:r>
        <w:separator/>
      </w:r>
    </w:p>
  </w:footnote>
  <w:footnote w:type="continuationSeparator" w:id="0">
    <w:p w14:paraId="20DECCA6" w14:textId="77777777" w:rsidR="00195C82" w:rsidRDefault="0019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7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076"/>
      <w:gridCol w:w="4706"/>
      <w:gridCol w:w="2692"/>
    </w:tblGrid>
    <w:tr w:rsidR="00C45D43" w:rsidRPr="00681BD0" w14:paraId="1F14EC6D" w14:textId="77777777">
      <w:trPr>
        <w:cantSplit/>
        <w:trHeight w:val="441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507BDA16" w14:textId="3F2A129F" w:rsidR="00C45D43" w:rsidRPr="00226EAA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  <w:lang w:val="en-US"/>
            </w:rPr>
          </w:pPr>
          <w:r w:rsidRPr="007C5647">
            <w:rPr>
              <w:rFonts w:ascii="Calibri" w:hAnsi="Calibri"/>
              <w:bCs/>
              <w:sz w:val="20"/>
              <w:lang w:val="en-US"/>
            </w:rPr>
            <w:t xml:space="preserve">Control Union Certifications </w:t>
          </w:r>
          <w:r>
            <w:rPr>
              <w:rFonts w:ascii="Calibri" w:hAnsi="Calibri"/>
              <w:bCs/>
              <w:sz w:val="20"/>
              <w:lang w:val="en-US"/>
            </w:rPr>
            <w:t>Germany GmbH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A6A6B17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Programmhandbuch</w:t>
          </w:r>
        </w:p>
        <w:p w14:paraId="1F9B16D1" w14:textId="16280E56" w:rsidR="00C45D43" w:rsidRPr="00681BD0" w:rsidRDefault="00C45D43">
          <w:pPr>
            <w:pStyle w:val="TabellenInhalt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nach Verordnung (E</w:t>
          </w:r>
          <w:r w:rsidR="008D01E6">
            <w:rPr>
              <w:rFonts w:ascii="Calibri" w:hAnsi="Calibri" w:cs="Calibri"/>
              <w:sz w:val="20"/>
              <w:szCs w:val="20"/>
            </w:rPr>
            <w:t>U</w:t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) Nr. </w:t>
          </w:r>
          <w:r w:rsidR="00E255E4">
            <w:rPr>
              <w:rFonts w:ascii="Calibri" w:hAnsi="Calibri" w:cs="Calibri"/>
              <w:sz w:val="20"/>
              <w:szCs w:val="20"/>
            </w:rPr>
            <w:t>2018/848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3F0ADEDF" w14:textId="7F89182F" w:rsidR="00C45D43" w:rsidRPr="00681BD0" w:rsidRDefault="00030C9E" w:rsidP="00030C9E">
          <w:pPr>
            <w:pStyle w:val="TabellenInhalt"/>
            <w:jc w:val="center"/>
            <w:rPr>
              <w:rFonts w:ascii="Calibri" w:hAnsi="Calibri"/>
            </w:rPr>
          </w:pPr>
          <w:r w:rsidRPr="00030C9E">
            <w:rPr>
              <w:rFonts w:ascii="Calibri" w:hAnsi="Calibri"/>
              <w:bCs/>
              <w:sz w:val="20"/>
              <w:lang w:val="en-US"/>
            </w:rPr>
            <w:t>FM 03</w:t>
          </w:r>
          <w:r w:rsidR="00E41C02" w:rsidRPr="00030C9E">
            <w:rPr>
              <w:rFonts w:ascii="Calibri" w:hAnsi="Calibri"/>
              <w:bCs/>
              <w:sz w:val="20"/>
              <w:lang w:val="en-US"/>
            </w:rPr>
            <w:t>-</w:t>
          </w:r>
          <w:r w:rsidRPr="00030C9E">
            <w:rPr>
              <w:rFonts w:ascii="Calibri" w:hAnsi="Calibri"/>
              <w:bCs/>
              <w:sz w:val="20"/>
              <w:lang w:val="en-US"/>
            </w:rPr>
            <w:t>01-13</w:t>
          </w:r>
        </w:p>
      </w:tc>
    </w:tr>
    <w:tr w:rsidR="00C45D43" w:rsidRPr="00681BD0" w14:paraId="2E5776ED" w14:textId="77777777">
      <w:trPr>
        <w:cantSplit/>
        <w:trHeight w:val="277"/>
      </w:trPr>
      <w:tc>
        <w:tcPr>
          <w:tcW w:w="307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00BEDC28" w14:textId="536BB1B9" w:rsidR="00C45D43" w:rsidRPr="00681BD0" w:rsidRDefault="00C45D43" w:rsidP="00300527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Datum</w:t>
          </w:r>
          <w:r w:rsidRPr="00813780">
            <w:rPr>
              <w:rFonts w:ascii="Calibri" w:hAnsi="Calibri" w:cs="Calibri"/>
              <w:sz w:val="20"/>
              <w:szCs w:val="20"/>
            </w:rPr>
            <w:t xml:space="preserve">: </w:t>
          </w:r>
          <w:r w:rsidR="0042434C">
            <w:rPr>
              <w:rFonts w:ascii="Calibri" w:hAnsi="Calibri" w:cs="Calibri"/>
              <w:sz w:val="20"/>
              <w:szCs w:val="20"/>
            </w:rPr>
            <w:t>11.09.2023</w:t>
          </w:r>
        </w:p>
      </w:tc>
      <w:tc>
        <w:tcPr>
          <w:tcW w:w="4706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14:paraId="351093BE" w14:textId="658DF38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 w:cs="Calibri"/>
              <w:sz w:val="20"/>
              <w:szCs w:val="20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>Version: 0</w:t>
          </w:r>
          <w:r w:rsidR="0042434C">
            <w:rPr>
              <w:rFonts w:ascii="Calibri" w:hAnsi="Calibri" w:cs="Calibri"/>
              <w:sz w:val="20"/>
              <w:szCs w:val="20"/>
            </w:rPr>
            <w:t>2</w:t>
          </w:r>
        </w:p>
      </w:tc>
      <w:tc>
        <w:tcPr>
          <w:tcW w:w="2692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14:paraId="5800B61E" w14:textId="77777777" w:rsidR="00C45D43" w:rsidRPr="00681BD0" w:rsidRDefault="00C45D43">
          <w:pPr>
            <w:pStyle w:val="TabellenInhalt"/>
            <w:snapToGrid w:val="0"/>
            <w:jc w:val="center"/>
            <w:rPr>
              <w:rFonts w:ascii="Calibri" w:hAnsi="Calibri"/>
            </w:rPr>
          </w:pPr>
          <w:r w:rsidRPr="00681BD0">
            <w:rPr>
              <w:rFonts w:ascii="Calibri" w:hAnsi="Calibri" w:cs="Calibri"/>
              <w:sz w:val="20"/>
              <w:szCs w:val="20"/>
            </w:rPr>
            <w:t xml:space="preserve">Seite: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PAGE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1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  <w:r w:rsidRPr="00681BD0">
            <w:rPr>
              <w:rFonts w:ascii="Calibri" w:hAnsi="Calibri" w:cs="Calibri"/>
              <w:sz w:val="20"/>
              <w:szCs w:val="20"/>
            </w:rPr>
            <w:t xml:space="preserve"> von 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begin"/>
          </w:r>
          <w:r w:rsidRPr="00681BD0">
            <w:rPr>
              <w:rFonts w:ascii="Calibri" w:hAnsi="Calibri" w:cs="Calibri"/>
              <w:sz w:val="20"/>
              <w:szCs w:val="20"/>
            </w:rPr>
            <w:instrText xml:space="preserve"> NUMPAGES \*Arabic </w:instrTex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separate"/>
          </w:r>
          <w:r w:rsidR="00030C9E">
            <w:rPr>
              <w:rFonts w:ascii="Calibri" w:hAnsi="Calibri" w:cs="Calibri"/>
              <w:noProof/>
              <w:sz w:val="20"/>
              <w:szCs w:val="20"/>
            </w:rPr>
            <w:t>2</w:t>
          </w:r>
          <w:r w:rsidRPr="00681BD0">
            <w:rPr>
              <w:rFonts w:ascii="Calibri" w:hAnsi="Calibri" w:cs="Calibri"/>
              <w:sz w:val="20"/>
              <w:szCs w:val="20"/>
            </w:rPr>
            <w:fldChar w:fldCharType="end"/>
          </w:r>
        </w:p>
      </w:tc>
    </w:tr>
  </w:tbl>
  <w:p w14:paraId="6C7A31F8" w14:textId="77777777" w:rsidR="00C45D43" w:rsidRDefault="00C45D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0"/>
        <w:szCs w:val="20"/>
        <w:lang w:val="de-DE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Verdana"/>
        <w:sz w:val="16"/>
        <w:szCs w:val="18"/>
        <w:lang w:val="de-DE"/>
      </w:rPr>
    </w:lvl>
  </w:abstractNum>
  <w:abstractNum w:abstractNumId="3" w15:restartNumberingAfterBreak="0">
    <w:nsid w:val="00000006"/>
    <w:multiLevelType w:val="singleLevel"/>
    <w:tmpl w:val="D0D29E8C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color w:val="auto"/>
        <w:sz w:val="20"/>
        <w:szCs w:val="18"/>
        <w:lang w:val="de-DE"/>
      </w:rPr>
    </w:lvl>
  </w:abstractNum>
  <w:abstractNum w:abstractNumId="4" w15:restartNumberingAfterBreak="0">
    <w:nsid w:val="00000007"/>
    <w:multiLevelType w:val="singleLevel"/>
    <w:tmpl w:val="597AFE92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</w:abstractNum>
  <w:abstractNum w:abstractNumId="5" w15:restartNumberingAfterBreak="0">
    <w:nsid w:val="08CA5BF1"/>
    <w:multiLevelType w:val="hybridMultilevel"/>
    <w:tmpl w:val="08642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66A4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7" w15:restartNumberingAfterBreak="0">
    <w:nsid w:val="29F37DD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8" w15:restartNumberingAfterBreak="0">
    <w:nsid w:val="434332D3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9" w15:restartNumberingAfterBreak="0">
    <w:nsid w:val="64CD68C5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0" w15:restartNumberingAfterBreak="0">
    <w:nsid w:val="70F41E18"/>
    <w:multiLevelType w:val="hybridMultilevel"/>
    <w:tmpl w:val="56346B68"/>
    <w:lvl w:ilvl="0" w:tplc="8F5C69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378C9"/>
    <w:multiLevelType w:val="multilevel"/>
    <w:tmpl w:val="74F68E4A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789B1D3E"/>
    <w:multiLevelType w:val="hybridMultilevel"/>
    <w:tmpl w:val="B09E1110"/>
    <w:lvl w:ilvl="0" w:tplc="A7B0933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637119">
    <w:abstractNumId w:val="0"/>
  </w:num>
  <w:num w:numId="2" w16cid:durableId="394935915">
    <w:abstractNumId w:val="1"/>
  </w:num>
  <w:num w:numId="3" w16cid:durableId="567543680">
    <w:abstractNumId w:val="2"/>
  </w:num>
  <w:num w:numId="4" w16cid:durableId="639264801">
    <w:abstractNumId w:val="3"/>
  </w:num>
  <w:num w:numId="5" w16cid:durableId="346521151">
    <w:abstractNumId w:val="4"/>
  </w:num>
  <w:num w:numId="6" w16cid:durableId="1136023417">
    <w:abstractNumId w:val="10"/>
  </w:num>
  <w:num w:numId="7" w16cid:durableId="1377774956">
    <w:abstractNumId w:val="6"/>
  </w:num>
  <w:num w:numId="8" w16cid:durableId="1071274074">
    <w:abstractNumId w:val="12"/>
  </w:num>
  <w:num w:numId="9" w16cid:durableId="1058430976">
    <w:abstractNumId w:val="11"/>
  </w:num>
  <w:num w:numId="10" w16cid:durableId="140662015">
    <w:abstractNumId w:val="9"/>
  </w:num>
  <w:num w:numId="11" w16cid:durableId="1054084410">
    <w:abstractNumId w:val="7"/>
  </w:num>
  <w:num w:numId="12" w16cid:durableId="1965844667">
    <w:abstractNumId w:val="8"/>
  </w:num>
  <w:num w:numId="13" w16cid:durableId="1981569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48F2a61GlMR+45rEyvA3GxDyFWNYZDQFHUijova/dTK3Z81/IsN4AEu5xed2MFuzsaiqRYKuvQvHmbcs/Woupg==" w:salt="1cPT+wX679ZYyOMU490R3g==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154"/>
    <w:rsid w:val="00014239"/>
    <w:rsid w:val="000230F3"/>
    <w:rsid w:val="00030C9E"/>
    <w:rsid w:val="000372CB"/>
    <w:rsid w:val="00057A48"/>
    <w:rsid w:val="00071547"/>
    <w:rsid w:val="00081EB5"/>
    <w:rsid w:val="000856F3"/>
    <w:rsid w:val="00090E97"/>
    <w:rsid w:val="000C7BDC"/>
    <w:rsid w:val="000E03FB"/>
    <w:rsid w:val="000E0726"/>
    <w:rsid w:val="000F1981"/>
    <w:rsid w:val="000F4072"/>
    <w:rsid w:val="001003B8"/>
    <w:rsid w:val="001013A6"/>
    <w:rsid w:val="00103197"/>
    <w:rsid w:val="00117BDF"/>
    <w:rsid w:val="00162113"/>
    <w:rsid w:val="00195C82"/>
    <w:rsid w:val="001A0BFC"/>
    <w:rsid w:val="001A5816"/>
    <w:rsid w:val="001B1F80"/>
    <w:rsid w:val="001C117C"/>
    <w:rsid w:val="001E427A"/>
    <w:rsid w:val="00226EAA"/>
    <w:rsid w:val="002447E3"/>
    <w:rsid w:val="0025283F"/>
    <w:rsid w:val="002E49D5"/>
    <w:rsid w:val="00300527"/>
    <w:rsid w:val="00360BDB"/>
    <w:rsid w:val="00386E0C"/>
    <w:rsid w:val="003A3108"/>
    <w:rsid w:val="003F42FD"/>
    <w:rsid w:val="003F74D4"/>
    <w:rsid w:val="004136FE"/>
    <w:rsid w:val="0042434C"/>
    <w:rsid w:val="004D03F4"/>
    <w:rsid w:val="004F7E8D"/>
    <w:rsid w:val="0051610B"/>
    <w:rsid w:val="00531B89"/>
    <w:rsid w:val="00567370"/>
    <w:rsid w:val="005756D4"/>
    <w:rsid w:val="005D7DD6"/>
    <w:rsid w:val="00604D30"/>
    <w:rsid w:val="00610D90"/>
    <w:rsid w:val="006321DB"/>
    <w:rsid w:val="00640154"/>
    <w:rsid w:val="00640957"/>
    <w:rsid w:val="0065665C"/>
    <w:rsid w:val="0067579F"/>
    <w:rsid w:val="006942C4"/>
    <w:rsid w:val="006B3304"/>
    <w:rsid w:val="006E5F40"/>
    <w:rsid w:val="00724E48"/>
    <w:rsid w:val="00727996"/>
    <w:rsid w:val="00752267"/>
    <w:rsid w:val="0075243B"/>
    <w:rsid w:val="007B4675"/>
    <w:rsid w:val="007D67A3"/>
    <w:rsid w:val="007F7E03"/>
    <w:rsid w:val="00813780"/>
    <w:rsid w:val="00822D31"/>
    <w:rsid w:val="0083016E"/>
    <w:rsid w:val="00833AD8"/>
    <w:rsid w:val="00846AE7"/>
    <w:rsid w:val="0085290D"/>
    <w:rsid w:val="0085524C"/>
    <w:rsid w:val="008979FA"/>
    <w:rsid w:val="008C2D39"/>
    <w:rsid w:val="008D01E6"/>
    <w:rsid w:val="008F5697"/>
    <w:rsid w:val="0091594F"/>
    <w:rsid w:val="00916452"/>
    <w:rsid w:val="009507D8"/>
    <w:rsid w:val="009568CD"/>
    <w:rsid w:val="009C1E85"/>
    <w:rsid w:val="009C7E37"/>
    <w:rsid w:val="009E06D9"/>
    <w:rsid w:val="009E651E"/>
    <w:rsid w:val="009F1043"/>
    <w:rsid w:val="00A307CE"/>
    <w:rsid w:val="00A51183"/>
    <w:rsid w:val="00A632F6"/>
    <w:rsid w:val="00AA747E"/>
    <w:rsid w:val="00AB13FE"/>
    <w:rsid w:val="00AC45F0"/>
    <w:rsid w:val="00AE5C18"/>
    <w:rsid w:val="00B1683D"/>
    <w:rsid w:val="00B36A49"/>
    <w:rsid w:val="00BD5B64"/>
    <w:rsid w:val="00C003B2"/>
    <w:rsid w:val="00C021F6"/>
    <w:rsid w:val="00C358B8"/>
    <w:rsid w:val="00C40D66"/>
    <w:rsid w:val="00C45D43"/>
    <w:rsid w:val="00C95154"/>
    <w:rsid w:val="00CA1F2B"/>
    <w:rsid w:val="00CD5A79"/>
    <w:rsid w:val="00CF4B0D"/>
    <w:rsid w:val="00D21543"/>
    <w:rsid w:val="00D404D6"/>
    <w:rsid w:val="00D77093"/>
    <w:rsid w:val="00D9399E"/>
    <w:rsid w:val="00DD12BC"/>
    <w:rsid w:val="00E255E4"/>
    <w:rsid w:val="00E41C02"/>
    <w:rsid w:val="00E47928"/>
    <w:rsid w:val="00E773CD"/>
    <w:rsid w:val="00E91041"/>
    <w:rsid w:val="00EE618B"/>
    <w:rsid w:val="00F200AF"/>
    <w:rsid w:val="00F500BC"/>
    <w:rsid w:val="00F929D6"/>
    <w:rsid w:val="00FE3A0E"/>
    <w:rsid w:val="00FE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E5369"/>
  <w15:docId w15:val="{0670111B-37E7-4125-8B4A-CCF39819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51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C95154"/>
    <w:rPr>
      <w:rFonts w:ascii="Verdana" w:hAnsi="Verdana" w:cs="Verdana"/>
      <w:sz w:val="20"/>
    </w:rPr>
  </w:style>
  <w:style w:type="character" w:customStyle="1" w:styleId="TextkrperZchn">
    <w:name w:val="Textkörper Zchn"/>
    <w:basedOn w:val="Absatz-Standardschriftart"/>
    <w:link w:val="Textkrper"/>
    <w:rsid w:val="00C95154"/>
    <w:rPr>
      <w:rFonts w:ascii="Verdana" w:eastAsia="Times New Roman" w:hAnsi="Verdana" w:cs="Verdana"/>
      <w:sz w:val="20"/>
      <w:szCs w:val="24"/>
      <w:lang w:val="en-GB" w:eastAsia="zh-CN"/>
    </w:rPr>
  </w:style>
  <w:style w:type="paragraph" w:styleId="Kopfzeile">
    <w:name w:val="header"/>
    <w:basedOn w:val="Standard"/>
    <w:link w:val="KopfzeileZchn"/>
    <w:rsid w:val="00C95154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Fuzeile">
    <w:name w:val="footer"/>
    <w:basedOn w:val="Standard"/>
    <w:link w:val="FuzeileZchn"/>
    <w:rsid w:val="00C95154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C95154"/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TabellenInhalt">
    <w:name w:val="Tabellen Inhalt"/>
    <w:basedOn w:val="Standard"/>
    <w:rsid w:val="00C95154"/>
    <w:pPr>
      <w:widowControl w:val="0"/>
      <w:suppressLineNumbers/>
    </w:pPr>
    <w:rPr>
      <w:rFonts w:ascii="Arial" w:eastAsia="Lucida Sans Unicode" w:hAnsi="Arial" w:cs="Arial"/>
      <w:kern w:val="1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E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E37"/>
    <w:rPr>
      <w:rFonts w:ascii="Tahoma" w:eastAsia="Times New Roman" w:hAnsi="Tahoma" w:cs="Tahoma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07154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467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467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4675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467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4675"/>
    <w:rPr>
      <w:rFonts w:ascii="Times New Roman" w:eastAsia="Times New Roman" w:hAnsi="Times New Roman" w:cs="Times New Roman"/>
      <w:b/>
      <w:bCs/>
      <w:sz w:val="20"/>
      <w:szCs w:val="20"/>
      <w:lang w:val="en-GB" w:eastAsia="zh-CN"/>
    </w:rPr>
  </w:style>
  <w:style w:type="paragraph" w:styleId="Listenabsatz">
    <w:name w:val="List Paragraph"/>
    <w:basedOn w:val="Standard"/>
    <w:uiPriority w:val="34"/>
    <w:qFormat/>
    <w:rsid w:val="00A307CE"/>
    <w:pPr>
      <w:ind w:left="720"/>
      <w:contextualSpacing/>
    </w:pPr>
  </w:style>
  <w:style w:type="paragraph" w:styleId="berarbeitung">
    <w:name w:val="Revision"/>
    <w:hidden/>
    <w:uiPriority w:val="99"/>
    <w:semiHidden/>
    <w:rsid w:val="008D0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B0AEB-E905-4F87-A765-A80F958B2456}"/>
      </w:docPartPr>
      <w:docPartBody>
        <w:p w:rsidR="008C6192" w:rsidRDefault="008C6192"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71A3FE59AB452AA26D79579EA423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325D2-3B59-4236-90C9-4F85EF43A0D8}"/>
      </w:docPartPr>
      <w:docPartBody>
        <w:p w:rsidR="008C6192" w:rsidRDefault="008C6192" w:rsidP="008C6192">
          <w:pPr>
            <w:pStyle w:val="8A71A3FE59AB452AA26D79579EA42328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234FBE7E544A4680D779E3E6C35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0CD33A-427F-4E31-ADE5-00231592A480}"/>
      </w:docPartPr>
      <w:docPartBody>
        <w:p w:rsidR="008C6192" w:rsidRDefault="008C6192" w:rsidP="008C6192">
          <w:pPr>
            <w:pStyle w:val="9F234FBE7E544A4680D779E3E6C3542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A34AB0799341C5A3FAC00FFFBF85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48473-BF99-4F6E-8D8C-63D17F1AFCFB}"/>
      </w:docPartPr>
      <w:docPartBody>
        <w:p w:rsidR="008C6192" w:rsidRDefault="008C6192" w:rsidP="008C6192">
          <w:pPr>
            <w:pStyle w:val="07A34AB0799341C5A3FAC00FFFBF850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060ECE136043B0825E8C96D2F9F1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B75514-1A6D-4A33-BA31-F31F5572BC40}"/>
      </w:docPartPr>
      <w:docPartBody>
        <w:p w:rsidR="008C6192" w:rsidRDefault="008C6192" w:rsidP="008C6192">
          <w:pPr>
            <w:pStyle w:val="47060ECE136043B0825E8C96D2F9F18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A633050BF3448D9E8018E9FBDBE4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00C9C1-2441-4737-8D55-EF35F2527265}"/>
      </w:docPartPr>
      <w:docPartBody>
        <w:p w:rsidR="008C6192" w:rsidRDefault="008C6192" w:rsidP="008C6192">
          <w:pPr>
            <w:pStyle w:val="9BA633050BF3448D9E8018E9FBDBE48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8D31A001814150B42FAC17CE50A0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DEF84-88E8-4A44-8BF4-42F30167EF45}"/>
      </w:docPartPr>
      <w:docPartBody>
        <w:p w:rsidR="008C6192" w:rsidRDefault="008C6192" w:rsidP="008C6192">
          <w:pPr>
            <w:pStyle w:val="3C8D31A001814150B42FAC17CE50A06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AC78602AD04DD1811CF05DA107E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22F329-41E0-4629-A3A0-D66F5052E42F}"/>
      </w:docPartPr>
      <w:docPartBody>
        <w:p w:rsidR="008C6192" w:rsidRDefault="008C6192" w:rsidP="008C6192">
          <w:pPr>
            <w:pStyle w:val="75AC78602AD04DD1811CF05DA107E71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D472A4E63EE44D9800F7BC74D8C34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F8AF80-9827-40DA-A163-B382BE823BBB}"/>
      </w:docPartPr>
      <w:docPartBody>
        <w:p w:rsidR="008C6192" w:rsidRDefault="008C6192" w:rsidP="008C6192">
          <w:pPr>
            <w:pStyle w:val="BD472A4E63EE44D9800F7BC74D8C34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37F3B15C2F44BDBD64665CB6B659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49B53B-7FCA-4EFC-A893-AD06CD3A40B2}"/>
      </w:docPartPr>
      <w:docPartBody>
        <w:p w:rsidR="008C6192" w:rsidRDefault="008C6192" w:rsidP="008C6192">
          <w:pPr>
            <w:pStyle w:val="E237F3B15C2F44BDBD64665CB6B659B3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8B2ACCC80942D0A707E91692DC1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113DC-AB0C-4288-A2DD-D67A010AAD24}"/>
      </w:docPartPr>
      <w:docPartBody>
        <w:p w:rsidR="008C6192" w:rsidRDefault="008C6192" w:rsidP="008C6192">
          <w:pPr>
            <w:pStyle w:val="968B2ACCC80942D0A707E91692DC18D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65A733ACB74C4A857CAC65E48E88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7DD0D9-30D8-412C-921A-B998635C3C2C}"/>
      </w:docPartPr>
      <w:docPartBody>
        <w:p w:rsidR="008C6192" w:rsidRDefault="008C6192" w:rsidP="008C6192">
          <w:pPr>
            <w:pStyle w:val="6065A733ACB74C4A857CAC65E48E887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211557D61C4B32BCEA037F78FD5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33F2F8-44DB-47AD-9A06-CFC95A0F3840}"/>
      </w:docPartPr>
      <w:docPartBody>
        <w:p w:rsidR="008C6192" w:rsidRDefault="008C6192" w:rsidP="008C6192">
          <w:pPr>
            <w:pStyle w:val="A9211557D61C4B32BCEA037F78FD5A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29E87547814B5DA1A28D044B5BD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444C67-7556-46DF-9A7E-E857A97FFCF7}"/>
      </w:docPartPr>
      <w:docPartBody>
        <w:p w:rsidR="008C6192" w:rsidRDefault="008C6192" w:rsidP="008C6192">
          <w:pPr>
            <w:pStyle w:val="0D29E87547814B5DA1A28D044B5BD58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12203BA3304B419A0A084DB6BAB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72D50F-573B-4ABF-95CC-537A08A0596A}"/>
      </w:docPartPr>
      <w:docPartBody>
        <w:p w:rsidR="008C6192" w:rsidRDefault="008C6192" w:rsidP="008C6192">
          <w:pPr>
            <w:pStyle w:val="F312203BA3304B419A0A084DB6BABE3D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DC5065D48C48C892509837F75F6F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441481-EB1E-443A-8E9A-0DFEF58DA2EA}"/>
      </w:docPartPr>
      <w:docPartBody>
        <w:p w:rsidR="005B7702" w:rsidRDefault="00953D49" w:rsidP="00953D49">
          <w:pPr>
            <w:pStyle w:val="BBDC5065D48C48C892509837F75F6FE9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21ED1069A04D66AB745F614C902F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EB6AE-D91A-41E2-A105-ACDF0E1C7F35}"/>
      </w:docPartPr>
      <w:docPartBody>
        <w:p w:rsidR="005B7702" w:rsidRDefault="00953D49" w:rsidP="00953D49">
          <w:pPr>
            <w:pStyle w:val="F021ED1069A04D66AB745F614C902F9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DDB9935D3A4F0EB7181A6D48C0DB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652AB6-A6E5-46F7-9D08-EBF1D6AB343A}"/>
      </w:docPartPr>
      <w:docPartBody>
        <w:p w:rsidR="005B7702" w:rsidRDefault="00953D49" w:rsidP="00953D49">
          <w:pPr>
            <w:pStyle w:val="A6DDB9935D3A4F0EB7181A6D48C0DB3F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C002D131F42426FA01162FC2E317F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2AD80A-838A-43D6-9545-CDC8D790ABE9}"/>
      </w:docPartPr>
      <w:docPartBody>
        <w:p w:rsidR="005B7702" w:rsidRDefault="00953D49" w:rsidP="00953D49">
          <w:pPr>
            <w:pStyle w:val="CC002D131F42426FA01162FC2E317FE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F1208AE6AD4D569C3B9F310673A2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892216-E9BC-43E8-9934-D09B3C385353}"/>
      </w:docPartPr>
      <w:docPartBody>
        <w:p w:rsidR="005B7702" w:rsidRDefault="00953D49" w:rsidP="00953D49">
          <w:pPr>
            <w:pStyle w:val="C0F1208AE6AD4D569C3B9F310673A26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12B627C8B04AE2A2478F0F673E0A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D66B4-60E3-44EB-A10E-4C0CDBC5C6F4}"/>
      </w:docPartPr>
      <w:docPartBody>
        <w:p w:rsidR="005B7702" w:rsidRDefault="00953D49" w:rsidP="00953D49">
          <w:pPr>
            <w:pStyle w:val="9712B627C8B04AE2A2478F0F673E0AD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39FD3B1CCD4A239714F03A3A57A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E357BA-62D0-4357-8915-138EFCB780DF}"/>
      </w:docPartPr>
      <w:docPartBody>
        <w:p w:rsidR="005B7702" w:rsidRDefault="00953D49" w:rsidP="00953D49">
          <w:pPr>
            <w:pStyle w:val="A439FD3B1CCD4A239714F03A3A57AEB5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70B66EAA540AC82A7F2107A4CB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A82B6B-0366-44D2-AE0D-FE779B3994BE}"/>
      </w:docPartPr>
      <w:docPartBody>
        <w:p w:rsidR="005B7702" w:rsidRDefault="005B7702" w:rsidP="005B7702">
          <w:pPr>
            <w:pStyle w:val="6DF70B66EAA540AC82A7F2107A4CB310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462628A9A8481887DBC263093837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47E2A-A1CA-475F-892D-0D0B924521D7}"/>
      </w:docPartPr>
      <w:docPartBody>
        <w:p w:rsidR="005B7702" w:rsidRDefault="005B7702" w:rsidP="005B7702">
          <w:pPr>
            <w:pStyle w:val="05462628A9A8481887DBC2630938374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2AA661192E47668024C8D99DBD61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E6DB8F-C6B3-4E39-A368-22F4354F75A1}"/>
      </w:docPartPr>
      <w:docPartBody>
        <w:p w:rsidR="005B7702" w:rsidRDefault="005B7702" w:rsidP="005B7702">
          <w:pPr>
            <w:pStyle w:val="BE2AA661192E47668024C8D99DBD6191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B1D89A339D42859332EE4B6D78A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C34AAE-159D-4941-8837-FB28DD47069D}"/>
      </w:docPartPr>
      <w:docPartBody>
        <w:p w:rsidR="005B7702" w:rsidRDefault="005B7702" w:rsidP="005B7702">
          <w:pPr>
            <w:pStyle w:val="25B1D89A339D42859332EE4B6D78A6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2627578D1E44E3A9E7B3538DB5D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48BB83-8639-4AD3-B12F-7C87C8B5AA96}"/>
      </w:docPartPr>
      <w:docPartBody>
        <w:p w:rsidR="005B7702" w:rsidRDefault="005B7702" w:rsidP="005B7702">
          <w:pPr>
            <w:pStyle w:val="CF2627578D1E44E3A9E7B3538DB5D41B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759C5CB08446BA87EC754CD7C40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5FC4A-1A5A-4882-A1FD-01BD75718DD3}"/>
      </w:docPartPr>
      <w:docPartBody>
        <w:p w:rsidR="0036407B" w:rsidRDefault="005B7702" w:rsidP="005B7702">
          <w:pPr>
            <w:pStyle w:val="91A759C5CB08446BA87EC754CD7C405A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991762EAB0243E8A11CB4340AF62E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8514F-BB60-452D-B5BF-8DEE852CFE9D}"/>
      </w:docPartPr>
      <w:docPartBody>
        <w:p w:rsidR="0036407B" w:rsidRDefault="005B7702" w:rsidP="005B7702">
          <w:pPr>
            <w:pStyle w:val="F991762EAB0243E8A11CB4340AF62E7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4D70A4CE964A1593899450F61179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5CF0E7-25A7-4A19-A4A5-2EDBBE47B46B}"/>
      </w:docPartPr>
      <w:docPartBody>
        <w:p w:rsidR="0036407B" w:rsidRDefault="005B7702" w:rsidP="005B7702">
          <w:pPr>
            <w:pStyle w:val="254D70A4CE964A1593899450F61179B7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D3F4BB816D4D73AEA1D84BC53904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13412-0842-4F24-A8A5-204E440CABCE}"/>
      </w:docPartPr>
      <w:docPartBody>
        <w:p w:rsidR="0036407B" w:rsidRDefault="005B7702" w:rsidP="005B7702">
          <w:pPr>
            <w:pStyle w:val="CDD3F4BB816D4D73AEA1D84BC5390496"/>
          </w:pPr>
          <w:r w:rsidRPr="0078056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92"/>
    <w:rsid w:val="001B1252"/>
    <w:rsid w:val="0036407B"/>
    <w:rsid w:val="00425FA2"/>
    <w:rsid w:val="005B7702"/>
    <w:rsid w:val="005D44C5"/>
    <w:rsid w:val="008C6192"/>
    <w:rsid w:val="00953D49"/>
    <w:rsid w:val="00B04945"/>
    <w:rsid w:val="00FB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B7702"/>
    <w:rPr>
      <w:color w:val="808080"/>
    </w:rPr>
  </w:style>
  <w:style w:type="paragraph" w:customStyle="1" w:styleId="6DF70B66EAA540AC82A7F2107A4CB310">
    <w:name w:val="6DF70B66EAA540AC82A7F2107A4CB310"/>
    <w:rsid w:val="005B7702"/>
  </w:style>
  <w:style w:type="paragraph" w:customStyle="1" w:styleId="8A71A3FE59AB452AA26D79579EA42328">
    <w:name w:val="8A71A3FE59AB452AA26D79579EA42328"/>
    <w:rsid w:val="008C6192"/>
  </w:style>
  <w:style w:type="paragraph" w:customStyle="1" w:styleId="9F234FBE7E544A4680D779E3E6C3542F">
    <w:name w:val="9F234FBE7E544A4680D779E3E6C3542F"/>
    <w:rsid w:val="008C6192"/>
  </w:style>
  <w:style w:type="paragraph" w:customStyle="1" w:styleId="07A34AB0799341C5A3FAC00FFFBF850F">
    <w:name w:val="07A34AB0799341C5A3FAC00FFFBF850F"/>
    <w:rsid w:val="008C6192"/>
  </w:style>
  <w:style w:type="paragraph" w:customStyle="1" w:styleId="47060ECE136043B0825E8C96D2F9F189">
    <w:name w:val="47060ECE136043B0825E8C96D2F9F189"/>
    <w:rsid w:val="008C6192"/>
  </w:style>
  <w:style w:type="paragraph" w:customStyle="1" w:styleId="9BA633050BF3448D9E8018E9FBDBE483">
    <w:name w:val="9BA633050BF3448D9E8018E9FBDBE483"/>
    <w:rsid w:val="008C6192"/>
  </w:style>
  <w:style w:type="paragraph" w:customStyle="1" w:styleId="3C8D31A001814150B42FAC17CE50A06D">
    <w:name w:val="3C8D31A001814150B42FAC17CE50A06D"/>
    <w:rsid w:val="008C6192"/>
  </w:style>
  <w:style w:type="paragraph" w:customStyle="1" w:styleId="75AC78602AD04DD1811CF05DA107E711">
    <w:name w:val="75AC78602AD04DD1811CF05DA107E711"/>
    <w:rsid w:val="008C6192"/>
  </w:style>
  <w:style w:type="paragraph" w:customStyle="1" w:styleId="BD472A4E63EE44D9800F7BC74D8C349F">
    <w:name w:val="BD472A4E63EE44D9800F7BC74D8C349F"/>
    <w:rsid w:val="008C6192"/>
  </w:style>
  <w:style w:type="paragraph" w:customStyle="1" w:styleId="E237F3B15C2F44BDBD64665CB6B659B3">
    <w:name w:val="E237F3B15C2F44BDBD64665CB6B659B3"/>
    <w:rsid w:val="008C6192"/>
  </w:style>
  <w:style w:type="paragraph" w:customStyle="1" w:styleId="968B2ACCC80942D0A707E91692DC18D6">
    <w:name w:val="968B2ACCC80942D0A707E91692DC18D6"/>
    <w:rsid w:val="008C6192"/>
  </w:style>
  <w:style w:type="paragraph" w:customStyle="1" w:styleId="EA54BDE85AA440AFB6416D1F2C7954FD">
    <w:name w:val="EA54BDE85AA440AFB6416D1F2C7954FD"/>
    <w:rsid w:val="005B7702"/>
  </w:style>
  <w:style w:type="paragraph" w:customStyle="1" w:styleId="05462628A9A8481887DBC26309383747">
    <w:name w:val="05462628A9A8481887DBC26309383747"/>
    <w:rsid w:val="005B7702"/>
  </w:style>
  <w:style w:type="paragraph" w:customStyle="1" w:styleId="BE2AA661192E47668024C8D99DBD6191">
    <w:name w:val="BE2AA661192E47668024C8D99DBD6191"/>
    <w:rsid w:val="005B7702"/>
  </w:style>
  <w:style w:type="paragraph" w:customStyle="1" w:styleId="25B1D89A339D42859332EE4B6D78A696">
    <w:name w:val="25B1D89A339D42859332EE4B6D78A696"/>
    <w:rsid w:val="005B7702"/>
  </w:style>
  <w:style w:type="paragraph" w:customStyle="1" w:styleId="CF2627578D1E44E3A9E7B3538DB5D41B">
    <w:name w:val="CF2627578D1E44E3A9E7B3538DB5D41B"/>
    <w:rsid w:val="005B7702"/>
  </w:style>
  <w:style w:type="paragraph" w:customStyle="1" w:styleId="6065A733ACB74C4A857CAC65E48E887A">
    <w:name w:val="6065A733ACB74C4A857CAC65E48E887A"/>
    <w:rsid w:val="008C6192"/>
  </w:style>
  <w:style w:type="paragraph" w:customStyle="1" w:styleId="A9211557D61C4B32BCEA037F78FD5AB5">
    <w:name w:val="A9211557D61C4B32BCEA037F78FD5AB5"/>
    <w:rsid w:val="008C6192"/>
  </w:style>
  <w:style w:type="paragraph" w:customStyle="1" w:styleId="D5A4629864D147E992B8530951C36357">
    <w:name w:val="D5A4629864D147E992B8530951C36357"/>
    <w:rsid w:val="008C6192"/>
  </w:style>
  <w:style w:type="paragraph" w:customStyle="1" w:styleId="3B1520282F704C8FBF523128C710C7E8">
    <w:name w:val="3B1520282F704C8FBF523128C710C7E8"/>
    <w:rsid w:val="008C6192"/>
  </w:style>
  <w:style w:type="paragraph" w:customStyle="1" w:styleId="16EDCC91D9CE40CFBF915CC27085BD3D">
    <w:name w:val="16EDCC91D9CE40CFBF915CC27085BD3D"/>
    <w:rsid w:val="008C6192"/>
  </w:style>
  <w:style w:type="paragraph" w:customStyle="1" w:styleId="A2674CF717674870ADBC27E6290A4078">
    <w:name w:val="A2674CF717674870ADBC27E6290A4078"/>
    <w:rsid w:val="008C6192"/>
  </w:style>
  <w:style w:type="paragraph" w:customStyle="1" w:styleId="6777AD9612254636BF42A7BF94DF77C3">
    <w:name w:val="6777AD9612254636BF42A7BF94DF77C3"/>
    <w:rsid w:val="008C6192"/>
  </w:style>
  <w:style w:type="paragraph" w:customStyle="1" w:styleId="8237E3F84B3744F68CE86E7F09666421">
    <w:name w:val="8237E3F84B3744F68CE86E7F09666421"/>
    <w:rsid w:val="008C6192"/>
  </w:style>
  <w:style w:type="paragraph" w:customStyle="1" w:styleId="A57DA4A8E563423097B7DF7BCB9F212C">
    <w:name w:val="A57DA4A8E563423097B7DF7BCB9F212C"/>
    <w:rsid w:val="008C6192"/>
  </w:style>
  <w:style w:type="paragraph" w:customStyle="1" w:styleId="4234B93D6EAC4389BA3682628FF78C52">
    <w:name w:val="4234B93D6EAC4389BA3682628FF78C52"/>
    <w:rsid w:val="008C6192"/>
  </w:style>
  <w:style w:type="paragraph" w:customStyle="1" w:styleId="1A857EB25B1C437AB5D96E93AECF6AC7">
    <w:name w:val="1A857EB25B1C437AB5D96E93AECF6AC7"/>
    <w:rsid w:val="008C6192"/>
  </w:style>
  <w:style w:type="paragraph" w:customStyle="1" w:styleId="0A0AF08344524E7C843FF2A0FDED4500">
    <w:name w:val="0A0AF08344524E7C843FF2A0FDED4500"/>
    <w:rsid w:val="008C6192"/>
  </w:style>
  <w:style w:type="paragraph" w:customStyle="1" w:styleId="4F349B79E597499293227F32C91253CC">
    <w:name w:val="4F349B79E597499293227F32C91253CC"/>
    <w:rsid w:val="008C6192"/>
  </w:style>
  <w:style w:type="paragraph" w:customStyle="1" w:styleId="4D194693996F425EB0044ABA912CDDF0">
    <w:name w:val="4D194693996F425EB0044ABA912CDDF0"/>
    <w:rsid w:val="008C6192"/>
  </w:style>
  <w:style w:type="paragraph" w:customStyle="1" w:styleId="021A4C3597084F789356F5E30CCD5145">
    <w:name w:val="021A4C3597084F789356F5E30CCD5145"/>
    <w:rsid w:val="008C6192"/>
  </w:style>
  <w:style w:type="paragraph" w:customStyle="1" w:styleId="157B4838C17348BB81AA179E386D384B">
    <w:name w:val="157B4838C17348BB81AA179E386D384B"/>
    <w:rsid w:val="008C6192"/>
  </w:style>
  <w:style w:type="paragraph" w:customStyle="1" w:styleId="0A2A8A4CF3A345AB99C14364B12A06E6">
    <w:name w:val="0A2A8A4CF3A345AB99C14364B12A06E6"/>
    <w:rsid w:val="008C6192"/>
  </w:style>
  <w:style w:type="paragraph" w:customStyle="1" w:styleId="1DC950852B6644FDB098CC3B99D290DF">
    <w:name w:val="1DC950852B6644FDB098CC3B99D290DF"/>
    <w:rsid w:val="008C6192"/>
  </w:style>
  <w:style w:type="paragraph" w:customStyle="1" w:styleId="23959A230BE3446CB6BC2B3D52863A88">
    <w:name w:val="23959A230BE3446CB6BC2B3D52863A88"/>
    <w:rsid w:val="008C6192"/>
  </w:style>
  <w:style w:type="paragraph" w:customStyle="1" w:styleId="BEB14B81D400432EA815C17CD73EE334">
    <w:name w:val="BEB14B81D400432EA815C17CD73EE334"/>
    <w:rsid w:val="008C6192"/>
  </w:style>
  <w:style w:type="paragraph" w:customStyle="1" w:styleId="BF98A537F9A247AE885546508DCEA15A">
    <w:name w:val="BF98A537F9A247AE885546508DCEA15A"/>
    <w:rsid w:val="008C6192"/>
  </w:style>
  <w:style w:type="paragraph" w:customStyle="1" w:styleId="655CF29F29114EC998973EC22E682C91">
    <w:name w:val="655CF29F29114EC998973EC22E682C91"/>
    <w:rsid w:val="008C6192"/>
  </w:style>
  <w:style w:type="paragraph" w:customStyle="1" w:styleId="E7C075E7B57C477698FA5AEDC9AECFFF">
    <w:name w:val="E7C075E7B57C477698FA5AEDC9AECFFF"/>
    <w:rsid w:val="008C6192"/>
  </w:style>
  <w:style w:type="paragraph" w:customStyle="1" w:styleId="1D82663C2567448EB8D40B985F07A9E5">
    <w:name w:val="1D82663C2567448EB8D40B985F07A9E5"/>
    <w:rsid w:val="008C6192"/>
  </w:style>
  <w:style w:type="paragraph" w:customStyle="1" w:styleId="6EE7E454F44847DC8717F5374A5C5A1B">
    <w:name w:val="6EE7E454F44847DC8717F5374A5C5A1B"/>
    <w:rsid w:val="008C6192"/>
  </w:style>
  <w:style w:type="paragraph" w:customStyle="1" w:styleId="81D0CDFF86B44996B67A340E1E21F91D">
    <w:name w:val="81D0CDFF86B44996B67A340E1E21F91D"/>
    <w:rsid w:val="008C6192"/>
  </w:style>
  <w:style w:type="paragraph" w:customStyle="1" w:styleId="BAFD3AB4FFEA4E02BFD77721CA5D1EE3">
    <w:name w:val="BAFD3AB4FFEA4E02BFD77721CA5D1EE3"/>
    <w:rsid w:val="008C6192"/>
  </w:style>
  <w:style w:type="paragraph" w:customStyle="1" w:styleId="A9DEFC5FBF204A8FAA467E9E34B9EE8C">
    <w:name w:val="A9DEFC5FBF204A8FAA467E9E34B9EE8C"/>
    <w:rsid w:val="008C6192"/>
  </w:style>
  <w:style w:type="paragraph" w:customStyle="1" w:styleId="ADF1CE42655A4834ADB798848DF73686">
    <w:name w:val="ADF1CE42655A4834ADB798848DF73686"/>
    <w:rsid w:val="008C6192"/>
  </w:style>
  <w:style w:type="paragraph" w:customStyle="1" w:styleId="FD6DCB538AB44896A3EDCC673E42FED8">
    <w:name w:val="FD6DCB538AB44896A3EDCC673E42FED8"/>
    <w:rsid w:val="008C6192"/>
  </w:style>
  <w:style w:type="paragraph" w:customStyle="1" w:styleId="79A006BC2DAE439D871F5538498EF815">
    <w:name w:val="79A006BC2DAE439D871F5538498EF815"/>
    <w:rsid w:val="008C6192"/>
  </w:style>
  <w:style w:type="paragraph" w:customStyle="1" w:styleId="5D35961FAAB34F189866B875ADF3A4EE">
    <w:name w:val="5D35961FAAB34F189866B875ADF3A4EE"/>
    <w:rsid w:val="008C6192"/>
  </w:style>
  <w:style w:type="paragraph" w:customStyle="1" w:styleId="6B32BA1E6E444C3983033B6156AFE1F1">
    <w:name w:val="6B32BA1E6E444C3983033B6156AFE1F1"/>
    <w:rsid w:val="008C6192"/>
  </w:style>
  <w:style w:type="paragraph" w:customStyle="1" w:styleId="C46F4911F1C048F899DDB598BD43F187">
    <w:name w:val="C46F4911F1C048F899DDB598BD43F187"/>
    <w:rsid w:val="008C6192"/>
  </w:style>
  <w:style w:type="paragraph" w:customStyle="1" w:styleId="2BBF5A2D15E54E41AB52E2CA927D95B8">
    <w:name w:val="2BBF5A2D15E54E41AB52E2CA927D95B8"/>
    <w:rsid w:val="008C6192"/>
  </w:style>
  <w:style w:type="paragraph" w:customStyle="1" w:styleId="56474C0D21FC42C0A6F500D5857A8CB7">
    <w:name w:val="56474C0D21FC42C0A6F500D5857A8CB7"/>
    <w:rsid w:val="008C6192"/>
  </w:style>
  <w:style w:type="paragraph" w:customStyle="1" w:styleId="EBEA7C94A03F4F108DFEA928BA97AABE">
    <w:name w:val="EBEA7C94A03F4F108DFEA928BA97AABE"/>
    <w:rsid w:val="008C6192"/>
  </w:style>
  <w:style w:type="paragraph" w:customStyle="1" w:styleId="C9ACF68A2CDD482282AA831374008A68">
    <w:name w:val="C9ACF68A2CDD482282AA831374008A68"/>
    <w:rsid w:val="008C6192"/>
  </w:style>
  <w:style w:type="paragraph" w:customStyle="1" w:styleId="0D29E87547814B5DA1A28D044B5BD585">
    <w:name w:val="0D29E87547814B5DA1A28D044B5BD585"/>
    <w:rsid w:val="008C6192"/>
  </w:style>
  <w:style w:type="paragraph" w:customStyle="1" w:styleId="F312203BA3304B419A0A084DB6BABE3D">
    <w:name w:val="F312203BA3304B419A0A084DB6BABE3D"/>
    <w:rsid w:val="008C6192"/>
  </w:style>
  <w:style w:type="paragraph" w:customStyle="1" w:styleId="0F8A9C562A7E49DCAAA0B28D54FEF0B8">
    <w:name w:val="0F8A9C562A7E49DCAAA0B28D54FEF0B8"/>
    <w:rsid w:val="008C6192"/>
  </w:style>
  <w:style w:type="paragraph" w:customStyle="1" w:styleId="ECB587DDC22947E8A12A982500A84DE3">
    <w:name w:val="ECB587DDC22947E8A12A982500A84DE3"/>
    <w:rsid w:val="008C6192"/>
  </w:style>
  <w:style w:type="paragraph" w:customStyle="1" w:styleId="D1E57D5FDF6A440E83B0D20964F61CE3">
    <w:name w:val="D1E57D5FDF6A440E83B0D20964F61CE3"/>
    <w:rsid w:val="008C6192"/>
  </w:style>
  <w:style w:type="paragraph" w:customStyle="1" w:styleId="E564F6F43460437EA565B2BCEA135BC6">
    <w:name w:val="E564F6F43460437EA565B2BCEA135BC6"/>
    <w:rsid w:val="008C6192"/>
  </w:style>
  <w:style w:type="paragraph" w:customStyle="1" w:styleId="2A479EA62E67425883C26CCA1156AC72">
    <w:name w:val="2A479EA62E67425883C26CCA1156AC72"/>
    <w:rsid w:val="008C6192"/>
  </w:style>
  <w:style w:type="paragraph" w:customStyle="1" w:styleId="FCC9ED233C43493D8E2C1311FE16FC6F">
    <w:name w:val="FCC9ED233C43493D8E2C1311FE16FC6F"/>
    <w:rsid w:val="008C6192"/>
  </w:style>
  <w:style w:type="paragraph" w:customStyle="1" w:styleId="B536F89189DA4430B86ABF65FEBEECBB">
    <w:name w:val="B536F89189DA4430B86ABF65FEBEECBB"/>
    <w:rsid w:val="008C6192"/>
  </w:style>
  <w:style w:type="paragraph" w:customStyle="1" w:styleId="6E99E536A4E44E4A8B667E5B28E1A978">
    <w:name w:val="6E99E536A4E44E4A8B667E5B28E1A978"/>
    <w:rsid w:val="008C6192"/>
  </w:style>
  <w:style w:type="paragraph" w:customStyle="1" w:styleId="43F4A651E8704ED39CFFB19FC870FBD3">
    <w:name w:val="43F4A651E8704ED39CFFB19FC870FBD3"/>
    <w:rsid w:val="008C6192"/>
  </w:style>
  <w:style w:type="paragraph" w:customStyle="1" w:styleId="5D34AB5E79BF43BC8968565A4DB835AD">
    <w:name w:val="5D34AB5E79BF43BC8968565A4DB835AD"/>
    <w:rsid w:val="008C6192"/>
  </w:style>
  <w:style w:type="paragraph" w:customStyle="1" w:styleId="53ED97D239F24A719C07069C0D133E17">
    <w:name w:val="53ED97D239F24A719C07069C0D133E17"/>
    <w:rsid w:val="008C6192"/>
  </w:style>
  <w:style w:type="paragraph" w:customStyle="1" w:styleId="432AF0F5F9F744AAADFD242CBE7C5ABE">
    <w:name w:val="432AF0F5F9F744AAADFD242CBE7C5ABE"/>
    <w:rsid w:val="008C6192"/>
  </w:style>
  <w:style w:type="paragraph" w:customStyle="1" w:styleId="76A4B441CB7D41C8A6F39D24E66AEDB7">
    <w:name w:val="76A4B441CB7D41C8A6F39D24E66AEDB7"/>
    <w:rsid w:val="008C6192"/>
  </w:style>
  <w:style w:type="paragraph" w:customStyle="1" w:styleId="500D0684F9E94DFEA061FBDD08278B72">
    <w:name w:val="500D0684F9E94DFEA061FBDD08278B72"/>
    <w:rsid w:val="008C6192"/>
  </w:style>
  <w:style w:type="paragraph" w:customStyle="1" w:styleId="AEF64772E2904533B0BB8563F5932B2A">
    <w:name w:val="AEF64772E2904533B0BB8563F5932B2A"/>
    <w:rsid w:val="008C6192"/>
  </w:style>
  <w:style w:type="paragraph" w:customStyle="1" w:styleId="DCAECD95CA8B4F938269EEF15A0ADA38">
    <w:name w:val="DCAECD95CA8B4F938269EEF15A0ADA38"/>
    <w:rsid w:val="008C6192"/>
  </w:style>
  <w:style w:type="paragraph" w:customStyle="1" w:styleId="175A7F1D7ABD4EA8BBC54055C10EA82E">
    <w:name w:val="175A7F1D7ABD4EA8BBC54055C10EA82E"/>
    <w:rsid w:val="008C6192"/>
  </w:style>
  <w:style w:type="paragraph" w:customStyle="1" w:styleId="CE6C6B241D574B2DA6683FB47185D2E4">
    <w:name w:val="CE6C6B241D574B2DA6683FB47185D2E4"/>
    <w:rsid w:val="008C6192"/>
  </w:style>
  <w:style w:type="paragraph" w:customStyle="1" w:styleId="26B81C39644A4B70822693BCEDB76F0A">
    <w:name w:val="26B81C39644A4B70822693BCEDB76F0A"/>
    <w:rsid w:val="008C6192"/>
  </w:style>
  <w:style w:type="paragraph" w:customStyle="1" w:styleId="51F3ACEE0E614A569A8D2A6C63042C12">
    <w:name w:val="51F3ACEE0E614A569A8D2A6C63042C12"/>
    <w:rsid w:val="008C6192"/>
  </w:style>
  <w:style w:type="paragraph" w:customStyle="1" w:styleId="0E26BF6A8BDA4767AFB5801040E2C163">
    <w:name w:val="0E26BF6A8BDA4767AFB5801040E2C163"/>
    <w:rsid w:val="008C6192"/>
  </w:style>
  <w:style w:type="paragraph" w:customStyle="1" w:styleId="BBDC5065D48C48C892509837F75F6FE9">
    <w:name w:val="BBDC5065D48C48C892509837F75F6FE9"/>
    <w:rsid w:val="00953D49"/>
  </w:style>
  <w:style w:type="paragraph" w:customStyle="1" w:styleId="F021ED1069A04D66AB745F614C902F9F">
    <w:name w:val="F021ED1069A04D66AB745F614C902F9F"/>
    <w:rsid w:val="00953D49"/>
  </w:style>
  <w:style w:type="paragraph" w:customStyle="1" w:styleId="A6DDB9935D3A4F0EB7181A6D48C0DB3F">
    <w:name w:val="A6DDB9935D3A4F0EB7181A6D48C0DB3F"/>
    <w:rsid w:val="00953D49"/>
  </w:style>
  <w:style w:type="paragraph" w:customStyle="1" w:styleId="CC002D131F42426FA01162FC2E317FE5">
    <w:name w:val="CC002D131F42426FA01162FC2E317FE5"/>
    <w:rsid w:val="00953D49"/>
  </w:style>
  <w:style w:type="paragraph" w:customStyle="1" w:styleId="C0F1208AE6AD4D569C3B9F310673A265">
    <w:name w:val="C0F1208AE6AD4D569C3B9F310673A265"/>
    <w:rsid w:val="00953D49"/>
  </w:style>
  <w:style w:type="paragraph" w:customStyle="1" w:styleId="9712B627C8B04AE2A2478F0F673E0ADB">
    <w:name w:val="9712B627C8B04AE2A2478F0F673E0ADB"/>
    <w:rsid w:val="00953D49"/>
  </w:style>
  <w:style w:type="paragraph" w:customStyle="1" w:styleId="A439FD3B1CCD4A239714F03A3A57AEB5">
    <w:name w:val="A439FD3B1CCD4A239714F03A3A57AEB5"/>
    <w:rsid w:val="00953D49"/>
  </w:style>
  <w:style w:type="paragraph" w:customStyle="1" w:styleId="91A759C5CB08446BA87EC754CD7C405A">
    <w:name w:val="91A759C5CB08446BA87EC754CD7C405A"/>
    <w:rsid w:val="005B7702"/>
  </w:style>
  <w:style w:type="paragraph" w:customStyle="1" w:styleId="F991762EAB0243E8A11CB4340AF62E76">
    <w:name w:val="F991762EAB0243E8A11CB4340AF62E76"/>
    <w:rsid w:val="005B7702"/>
  </w:style>
  <w:style w:type="paragraph" w:customStyle="1" w:styleId="254D70A4CE964A1593899450F61179B7">
    <w:name w:val="254D70A4CE964A1593899450F61179B7"/>
    <w:rsid w:val="005B7702"/>
  </w:style>
  <w:style w:type="paragraph" w:customStyle="1" w:styleId="CDD3F4BB816D4D73AEA1D84BC5390496">
    <w:name w:val="CDD3F4BB816D4D73AEA1D84BC5390496"/>
    <w:rsid w:val="005B7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cfa056-8c88-4777-8d40-fd361c8d25cb" xsi:nil="true"/>
    <lcf76f155ced4ddcb4097134ff3c332f xmlns="edd770d7-7176-4e05-a52c-6a4145accfa3">
      <Terms xmlns="http://schemas.microsoft.com/office/infopath/2007/PartnerControls"/>
    </lcf76f155ced4ddcb4097134ff3c332f>
    <Date xmlns="edd770d7-7176-4e05-a52c-6a4145accfa3" xsi:nil="true"/>
    <_Flow_SignoffStatus xmlns="edd770d7-7176-4e05-a52c-6a4145accfa3" xsi:nil="true"/>
    <Suchen xmlns="edd770d7-7176-4e05-a52c-6a4145accf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057D121FFF70469CEC1F77A54E0D77" ma:contentTypeVersion="18" ma:contentTypeDescription="Ein neues Dokument erstellen." ma:contentTypeScope="" ma:versionID="3b8cef19eee751a44b49e85440bdc06b">
  <xsd:schema xmlns:xsd="http://www.w3.org/2001/XMLSchema" xmlns:xs="http://www.w3.org/2001/XMLSchema" xmlns:p="http://schemas.microsoft.com/office/2006/metadata/properties" xmlns:ns2="f6cfa056-8c88-4777-8d40-fd361c8d25cb" xmlns:ns3="edd770d7-7176-4e05-a52c-6a4145accfa3" targetNamespace="http://schemas.microsoft.com/office/2006/metadata/properties" ma:root="true" ma:fieldsID="65dec94295bf0845cb0efdd4568bc8fb" ns2:_="" ns3:_="">
    <xsd:import namespace="f6cfa056-8c88-4777-8d40-fd361c8d25cb"/>
    <xsd:import namespace="edd770d7-7176-4e05-a52c-6a4145accf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Flow_SignoffStatus" minOccurs="0"/>
                <xsd:element ref="ns3:Date" minOccurs="0"/>
                <xsd:element ref="ns3:Such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fa056-8c88-4777-8d40-fd361c8d25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94ba8e7-8e79-48c7-ac96-fff6ea0aaddc}" ma:internalName="TaxCatchAll" ma:showField="CatchAllData" ma:web="f6cfa056-8c88-4777-8d40-fd361c8d25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770d7-7176-4e05-a52c-6a4145ac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14dca67-39a8-464c-992f-eea2130067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tus Unterschrift" ma:internalName="Status_x0020_Unterschrift">
      <xsd:simpleType>
        <xsd:restriction base="dms:Text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Suchen" ma:index="22" nillable="true" ma:displayName="Suchen" ma:description="Suchen" ma:format="Dropdown" ma:list="acef340c-e250-48ad-a032-050359c25bf1" ma:internalName="Suchen" ma:showField="FormName">
      <xsd:simpleType>
        <xsd:restriction base="dms:Lookup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5F8AA9-BA29-47A0-99A6-C41F75EF1E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9A520-1282-4F80-BACD-4268DFFE334B}">
  <ds:schemaRefs>
    <ds:schemaRef ds:uri="http://schemas.microsoft.com/office/2006/metadata/properties"/>
    <ds:schemaRef ds:uri="http://schemas.microsoft.com/office/infopath/2007/PartnerControls"/>
    <ds:schemaRef ds:uri="f6cfa056-8c88-4777-8d40-fd361c8d25c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edd770d7-7176-4e05-a52c-6a4145accf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30109F-539D-49E3-91B4-6FF9B2304A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A0014F-F268-4EFA-84E0-F55A90D81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PCU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Alvarez</dc:creator>
  <cp:lastModifiedBy>Anna Hub</cp:lastModifiedBy>
  <cp:revision>3</cp:revision>
  <dcterms:created xsi:type="dcterms:W3CDTF">2023-09-12T08:33:00Z</dcterms:created>
  <dcterms:modified xsi:type="dcterms:W3CDTF">2023-09-12T08:33:00Z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0x01010065057D121FFF70469CEC1F77A54E0D77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2726d3b-6796-48f5-a53d-57abbe9f0891_Enabled">
    <vt:lpwstr>true</vt:lpwstr>
  </property>
  <property fmtid="{D5CDD505-2E9C-101B-9397-08002B2CF9AE}" pid="6" name="MSIP_Label_d2726d3b-6796-48f5-a53d-57abbe9f0891_SetDate">
    <vt:lpwstr>2023-06-07T18:55:35Z</vt:lpwstr>
  </property>
  <property fmtid="{D5CDD505-2E9C-101B-9397-08002B2CF9AE}" pid="7" name="MSIP_Label_d2726d3b-6796-48f5-a53d-57abbe9f0891_Method">
    <vt:lpwstr>Standard</vt:lpwstr>
  </property>
  <property fmtid="{D5CDD505-2E9C-101B-9397-08002B2CF9AE}" pid="8" name="MSIP_Label_d2726d3b-6796-48f5-a53d-57abbe9f0891_Name">
    <vt:lpwstr>Unclassified</vt:lpwstr>
  </property>
  <property fmtid="{D5CDD505-2E9C-101B-9397-08002B2CF9AE}" pid="9" name="MSIP_Label_d2726d3b-6796-48f5-a53d-57abbe9f0891_SiteId">
    <vt:lpwstr>4fc2f3aa-31c4-4dcb-b719-c6c16393e9d3</vt:lpwstr>
  </property>
  <property fmtid="{D5CDD505-2E9C-101B-9397-08002B2CF9AE}" pid="10" name="MSIP_Label_d2726d3b-6796-48f5-a53d-57abbe9f0891_ActionId">
    <vt:lpwstr>88d52884-0b2c-4c96-9f4d-c96b93ce6bfe</vt:lpwstr>
  </property>
  <property fmtid="{D5CDD505-2E9C-101B-9397-08002B2CF9AE}" pid="11" name="MSIP_Label_d2726d3b-6796-48f5-a53d-57abbe9f0891_ContentBits">
    <vt:lpwstr>0</vt:lpwstr>
  </property>
</Properties>
</file>